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7FF7" w:rsidRPr="0085098D" w:rsidRDefault="00817FF7" w:rsidP="00D13856">
      <w:pPr>
        <w:pStyle w:val="Titolo1"/>
        <w:pBdr>
          <w:top w:val="single" w:sz="18" w:space="10" w:color="0000FF"/>
        </w:pBdr>
        <w:spacing w:after="120"/>
        <w:jc w:val="center"/>
      </w:pPr>
      <w:bookmarkStart w:id="0" w:name="esame"/>
      <w:r w:rsidRPr="0085098D">
        <w:t xml:space="preserve">Informatica </w:t>
      </w:r>
      <w:r w:rsidR="00E956C9">
        <w:t>A</w:t>
      </w:r>
      <w:bookmarkEnd w:id="0"/>
    </w:p>
    <w:p w:rsidR="00817FF7" w:rsidRPr="0085098D" w:rsidRDefault="00817FF7" w:rsidP="00850D99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328"/>
          <w:tab w:val="left" w:pos="6554"/>
          <w:tab w:val="right" w:leader="underscore" w:pos="9605"/>
        </w:tabs>
        <w:rPr>
          <w:b/>
        </w:rPr>
      </w:pPr>
      <w:r w:rsidRPr="0085098D">
        <w:rPr>
          <w:b/>
        </w:rPr>
        <w:br/>
      </w:r>
      <w:r w:rsidR="001C35CD" w:rsidRPr="0085098D">
        <w:rPr>
          <w:b/>
        </w:rPr>
        <w:t>Cognome</w:t>
      </w:r>
      <w:r w:rsidR="00985FD5" w:rsidRPr="0085098D">
        <w:rPr>
          <w:b/>
        </w:rPr>
        <w:tab/>
      </w:r>
      <w:r w:rsidR="00985FD5" w:rsidRPr="0085098D">
        <w:rPr>
          <w:b/>
        </w:rPr>
        <w:tab/>
      </w:r>
      <w:r w:rsidR="00850D99" w:rsidRPr="0085098D">
        <w:rPr>
          <w:b/>
        </w:rPr>
        <w:t xml:space="preserve">  Matricola</w:t>
      </w:r>
      <w:r w:rsidRPr="0085098D">
        <w:rPr>
          <w:b/>
        </w:rPr>
        <w:tab/>
      </w:r>
      <w:r w:rsidR="00985FD5" w:rsidRPr="0085098D">
        <w:rPr>
          <w:b/>
        </w:rPr>
        <w:tab/>
      </w:r>
      <w:r w:rsidR="00985FD5" w:rsidRPr="0085098D">
        <w:rPr>
          <w:b/>
          <w:u w:val="single"/>
        </w:rPr>
        <w:t xml:space="preserve">   </w:t>
      </w:r>
      <w:r w:rsidR="00985FD5" w:rsidRPr="0085098D">
        <w:rPr>
          <w:b/>
        </w:rPr>
        <w:t xml:space="preserve">                                                        </w:t>
      </w:r>
    </w:p>
    <w:p w:rsidR="00817FF7" w:rsidRPr="0085098D" w:rsidRDefault="00817FF7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</w:tabs>
        <w:rPr>
          <w:b/>
        </w:rPr>
      </w:pPr>
    </w:p>
    <w:p w:rsidR="00850D99" w:rsidRPr="0085098D" w:rsidRDefault="00850D99" w:rsidP="00850D99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left" w:pos="1130"/>
          <w:tab w:val="right" w:leader="underscore" w:pos="6215"/>
          <w:tab w:val="left" w:pos="6554"/>
          <w:tab w:val="right" w:leader="underscore" w:pos="9605"/>
        </w:tabs>
        <w:rPr>
          <w:b/>
        </w:rPr>
      </w:pPr>
      <w:r w:rsidRPr="0085098D">
        <w:rPr>
          <w:b/>
        </w:rPr>
        <w:t xml:space="preserve">   Nome</w:t>
      </w:r>
      <w:r w:rsidRPr="0085098D">
        <w:rPr>
          <w:b/>
        </w:rPr>
        <w:tab/>
      </w:r>
      <w:r w:rsidRPr="0085098D">
        <w:rPr>
          <w:b/>
        </w:rPr>
        <w:tab/>
        <w:t xml:space="preserve">     Firma</w:t>
      </w:r>
      <w:r w:rsidRPr="0085098D">
        <w:rPr>
          <w:b/>
        </w:rPr>
        <w:tab/>
      </w:r>
      <w:r w:rsidRPr="0085098D">
        <w:rPr>
          <w:b/>
        </w:rPr>
        <w:tab/>
      </w:r>
      <w:r w:rsidRPr="0085098D">
        <w:rPr>
          <w:b/>
          <w:u w:val="single"/>
        </w:rPr>
        <w:t xml:space="preserve">   </w:t>
      </w:r>
      <w:r w:rsidRPr="0085098D">
        <w:rPr>
          <w:b/>
        </w:rPr>
        <w:t xml:space="preserve">                                                        </w:t>
      </w:r>
    </w:p>
    <w:p w:rsidR="00817FF7" w:rsidRPr="0085098D" w:rsidRDefault="00817FF7">
      <w:pPr>
        <w:pStyle w:val="Corpodeltesto"/>
        <w:pBdr>
          <w:top w:val="single" w:sz="18" w:space="10" w:color="0000FF" w:shadow="1"/>
          <w:left w:val="single" w:sz="18" w:space="4" w:color="0000FF" w:shadow="1"/>
          <w:bottom w:val="single" w:sz="18" w:space="4" w:color="0000FF" w:shadow="1"/>
          <w:right w:val="single" w:sz="18" w:space="4" w:color="0000FF" w:shadow="1"/>
        </w:pBdr>
        <w:tabs>
          <w:tab w:val="right" w:leader="underscore" w:pos="2260"/>
          <w:tab w:val="left" w:pos="2486"/>
          <w:tab w:val="right" w:leader="underscore" w:pos="5989"/>
          <w:tab w:val="left" w:pos="6215"/>
          <w:tab w:val="right" w:leader="underscore" w:pos="9605"/>
        </w:tabs>
        <w:rPr>
          <w:b/>
        </w:rPr>
      </w:pPr>
    </w:p>
    <w:p w:rsidR="00817FF7" w:rsidRPr="0085098D" w:rsidRDefault="00817FF7">
      <w:pPr>
        <w:pStyle w:val="Titolo3"/>
        <w:spacing w:after="60"/>
        <w:rPr>
          <w:sz w:val="24"/>
        </w:rPr>
      </w:pPr>
      <w:r w:rsidRPr="0085098D">
        <w:rPr>
          <w:sz w:val="24"/>
        </w:rPr>
        <w:t>Istruzioni</w:t>
      </w:r>
    </w:p>
    <w:p w:rsidR="00817FF7" w:rsidRPr="0085098D" w:rsidRDefault="00985FD5" w:rsidP="00833217">
      <w:pPr>
        <w:pStyle w:val="Puntoelenco"/>
      </w:pPr>
      <w:r w:rsidRPr="0085098D">
        <w:t xml:space="preserve">Non separate questi fogli. </w:t>
      </w:r>
      <w:r w:rsidR="00817FF7" w:rsidRPr="0085098D">
        <w:t>Scrive</w:t>
      </w:r>
      <w:r w:rsidRPr="0085098D">
        <w:t>t</w:t>
      </w:r>
      <w:r w:rsidR="00817FF7" w:rsidRPr="0085098D">
        <w:t>e</w:t>
      </w:r>
      <w:r w:rsidR="00B12B50" w:rsidRPr="0085098D">
        <w:t xml:space="preserve"> la soluzione</w:t>
      </w:r>
      <w:r w:rsidR="00817FF7" w:rsidRPr="0085098D">
        <w:t xml:space="preserve"> </w:t>
      </w:r>
      <w:r w:rsidR="00817FF7" w:rsidRPr="0085098D">
        <w:rPr>
          <w:b/>
          <w:bCs/>
        </w:rPr>
        <w:t>solo</w:t>
      </w:r>
      <w:r w:rsidR="00817FF7" w:rsidRPr="0085098D">
        <w:t xml:space="preserve"> </w:t>
      </w:r>
      <w:r w:rsidR="00817FF7" w:rsidRPr="00F40E61">
        <w:rPr>
          <w:b/>
        </w:rPr>
        <w:t>sui fogli distribuiti</w:t>
      </w:r>
      <w:r w:rsidRPr="0085098D">
        <w:t>,</w:t>
      </w:r>
      <w:r w:rsidR="00817FF7" w:rsidRPr="0085098D">
        <w:t xml:space="preserve"> utilizzando il retro delle pagine in caso di necessità</w:t>
      </w:r>
      <w:r w:rsidR="00CD44B9" w:rsidRPr="0085098D">
        <w:t>.</w:t>
      </w:r>
      <w:r w:rsidR="00817FF7" w:rsidRPr="0085098D">
        <w:t xml:space="preserve"> </w:t>
      </w:r>
      <w:r w:rsidR="00CD44B9" w:rsidRPr="0085098D">
        <w:rPr>
          <w:b/>
          <w:bCs/>
        </w:rPr>
        <w:t>C</w:t>
      </w:r>
      <w:r w:rsidR="00817FF7" w:rsidRPr="0085098D">
        <w:rPr>
          <w:b/>
          <w:bCs/>
        </w:rPr>
        <w:t>ancella</w:t>
      </w:r>
      <w:r w:rsidR="00CD44B9" w:rsidRPr="0085098D">
        <w:rPr>
          <w:b/>
          <w:bCs/>
        </w:rPr>
        <w:t>te</w:t>
      </w:r>
      <w:r w:rsidR="00817FF7" w:rsidRPr="0085098D">
        <w:rPr>
          <w:b/>
          <w:bCs/>
        </w:rPr>
        <w:t xml:space="preserve"> le parti di</w:t>
      </w:r>
      <w:r w:rsidRPr="0085098D">
        <w:rPr>
          <w:b/>
          <w:bCs/>
        </w:rPr>
        <w:t xml:space="preserve"> brutta</w:t>
      </w:r>
      <w:r w:rsidRPr="0085098D">
        <w:t xml:space="preserve"> </w:t>
      </w:r>
      <w:r w:rsidR="00B12B50" w:rsidRPr="0085098D">
        <w:t xml:space="preserve">(o ripudiate) </w:t>
      </w:r>
      <w:r w:rsidRPr="0085098D">
        <w:t xml:space="preserve">con un tratto di </w:t>
      </w:r>
      <w:r w:rsidRPr="0085098D">
        <w:rPr>
          <w:b/>
          <w:bCs/>
        </w:rPr>
        <w:t>penna</w:t>
      </w:r>
      <w:r w:rsidRPr="0085098D">
        <w:t>.</w:t>
      </w:r>
    </w:p>
    <w:p w:rsidR="00985FD5" w:rsidRPr="0085098D" w:rsidRDefault="00985FD5" w:rsidP="00833217">
      <w:pPr>
        <w:pStyle w:val="Puntoelenco"/>
      </w:pPr>
      <w:r w:rsidRPr="0085098D">
        <w:t>Ogni parte non cancellata a penna sarà considerata parte integrante della sol</w:t>
      </w:r>
      <w:r w:rsidR="00F8403E">
        <w:t>uzione.</w:t>
      </w:r>
    </w:p>
    <w:p w:rsidR="00985FD5" w:rsidRPr="0085098D" w:rsidRDefault="00985FD5" w:rsidP="00833217">
      <w:pPr>
        <w:pStyle w:val="Puntoelenco"/>
        <w:rPr>
          <w:b/>
          <w:bCs/>
        </w:rPr>
      </w:pPr>
      <w:r w:rsidRPr="0085098D">
        <w:rPr>
          <w:b/>
          <w:bCs/>
        </w:rPr>
        <w:t>È possibile scrivere a matita</w:t>
      </w:r>
      <w:r w:rsidRPr="0085098D">
        <w:t xml:space="preserve"> (e non ricalcare al momento della consegna!).</w:t>
      </w:r>
    </w:p>
    <w:p w:rsidR="00817FF7" w:rsidRPr="0085098D" w:rsidRDefault="00817FF7" w:rsidP="00833217">
      <w:pPr>
        <w:pStyle w:val="Puntoelenco"/>
      </w:pPr>
      <w:r w:rsidRPr="0085098D">
        <w:t xml:space="preserve">È </w:t>
      </w:r>
      <w:r w:rsidRPr="0085098D">
        <w:rPr>
          <w:b/>
          <w:bCs/>
        </w:rPr>
        <w:t>vietato</w:t>
      </w:r>
      <w:r w:rsidR="00D13856" w:rsidRPr="0085098D">
        <w:t xml:space="preserve"> </w:t>
      </w:r>
      <w:r w:rsidR="001C35CD" w:rsidRPr="0085098D">
        <w:t>utilizzare</w:t>
      </w:r>
      <w:r w:rsidR="00CD44B9" w:rsidRPr="0085098D">
        <w:t xml:space="preserve"> </w:t>
      </w:r>
      <w:r w:rsidRPr="0085098D">
        <w:rPr>
          <w:b/>
          <w:bCs/>
        </w:rPr>
        <w:t>calcolatrici</w:t>
      </w:r>
      <w:r w:rsidR="00985FD5" w:rsidRPr="0085098D">
        <w:t xml:space="preserve"> o </w:t>
      </w:r>
      <w:r w:rsidR="00985FD5" w:rsidRPr="0085098D">
        <w:rPr>
          <w:b/>
          <w:bCs/>
        </w:rPr>
        <w:t>telefoni</w:t>
      </w:r>
      <w:r w:rsidR="00A552CB" w:rsidRPr="0085098D">
        <w:t xml:space="preserve">. </w:t>
      </w:r>
      <w:r w:rsidR="00D13856" w:rsidRPr="0085098D">
        <w:t>C</w:t>
      </w:r>
      <w:r w:rsidRPr="0085098D">
        <w:t xml:space="preserve">hi </w:t>
      </w:r>
      <w:r w:rsidR="00985FD5" w:rsidRPr="0085098D">
        <w:t xml:space="preserve">tenti di farlo </w:t>
      </w:r>
      <w:r w:rsidR="00D13856" w:rsidRPr="0085098D">
        <w:t>ved</w:t>
      </w:r>
      <w:r w:rsidRPr="0085098D">
        <w:t xml:space="preserve">rà </w:t>
      </w:r>
      <w:r w:rsidRPr="0085098D">
        <w:rPr>
          <w:b/>
          <w:bCs/>
        </w:rPr>
        <w:t>annullata</w:t>
      </w:r>
      <w:r w:rsidRPr="0085098D">
        <w:t xml:space="preserve"> la </w:t>
      </w:r>
      <w:r w:rsidR="00D13856" w:rsidRPr="0085098D">
        <w:t xml:space="preserve">sua </w:t>
      </w:r>
      <w:r w:rsidRPr="0085098D">
        <w:t>prova.</w:t>
      </w:r>
    </w:p>
    <w:p w:rsidR="00E4480A" w:rsidRPr="0085098D" w:rsidRDefault="00E4480A" w:rsidP="00833217">
      <w:pPr>
        <w:pStyle w:val="Puntoelenco"/>
      </w:pPr>
      <w:r w:rsidRPr="0085098D">
        <w:t xml:space="preserve">È ammessa la </w:t>
      </w:r>
      <w:r w:rsidR="00CD44B9" w:rsidRPr="0085098D">
        <w:t>consulta</w:t>
      </w:r>
      <w:r w:rsidRPr="0085098D">
        <w:t>zion</w:t>
      </w:r>
      <w:r w:rsidR="00CD44B9" w:rsidRPr="0085098D">
        <w:t>e</w:t>
      </w:r>
      <w:r w:rsidRPr="0085098D">
        <w:t xml:space="preserve"> di</w:t>
      </w:r>
      <w:r w:rsidR="00CD44B9" w:rsidRPr="0085098D">
        <w:t xml:space="preserve"> </w:t>
      </w:r>
      <w:r w:rsidR="00CD44B9" w:rsidRPr="0085098D">
        <w:rPr>
          <w:b/>
          <w:bCs/>
        </w:rPr>
        <w:t>libri</w:t>
      </w:r>
      <w:r w:rsidR="00D13856" w:rsidRPr="0085098D">
        <w:t xml:space="preserve"> e</w:t>
      </w:r>
      <w:r w:rsidR="00D13856" w:rsidRPr="0085098D">
        <w:rPr>
          <w:b/>
          <w:bCs/>
        </w:rPr>
        <w:t xml:space="preserve"> a</w:t>
      </w:r>
      <w:r w:rsidR="00CD44B9" w:rsidRPr="0085098D">
        <w:rPr>
          <w:b/>
          <w:bCs/>
        </w:rPr>
        <w:t>ppunti</w:t>
      </w:r>
      <w:r w:rsidRPr="0085098D">
        <w:t xml:space="preserve">, purché </w:t>
      </w:r>
      <w:r w:rsidR="00D13856" w:rsidRPr="0085098D">
        <w:t xml:space="preserve">con </w:t>
      </w:r>
      <w:r w:rsidR="00D944AC" w:rsidRPr="0085098D">
        <w:t xml:space="preserve">pacata </w:t>
      </w:r>
      <w:r w:rsidR="00D13856" w:rsidRPr="0085098D">
        <w:t>discrezione e senza</w:t>
      </w:r>
      <w:r w:rsidRPr="0085098D">
        <w:t xml:space="preserve"> </w:t>
      </w:r>
      <w:r w:rsidR="00D13856" w:rsidRPr="0085098D">
        <w:t>disturbare.</w:t>
      </w:r>
    </w:p>
    <w:p w:rsidR="00D13856" w:rsidRPr="0085098D" w:rsidRDefault="00D13856" w:rsidP="00833217">
      <w:pPr>
        <w:pStyle w:val="Puntoelenco"/>
      </w:pPr>
      <w:r w:rsidRPr="0085098D">
        <w:t xml:space="preserve">Qualsiasi </w:t>
      </w:r>
      <w:r w:rsidRPr="0085098D">
        <w:rPr>
          <w:b/>
          <w:bCs/>
        </w:rPr>
        <w:t>tentativo</w:t>
      </w:r>
      <w:r w:rsidRPr="0085098D">
        <w:t xml:space="preserve"> di comunicare con altri studenti comporta </w:t>
      </w:r>
      <w:r w:rsidRPr="0085098D">
        <w:rPr>
          <w:b/>
          <w:bCs/>
        </w:rPr>
        <w:t>l’espulsione</w:t>
      </w:r>
      <w:r w:rsidRPr="0085098D">
        <w:t xml:space="preserve"> dall’aula.</w:t>
      </w:r>
    </w:p>
    <w:p w:rsidR="00817FF7" w:rsidRPr="0085098D" w:rsidRDefault="00817FF7" w:rsidP="00833217">
      <w:pPr>
        <w:pStyle w:val="Puntoelenco"/>
      </w:pPr>
      <w:r w:rsidRPr="0085098D">
        <w:t xml:space="preserve">È possibile </w:t>
      </w:r>
      <w:r w:rsidRPr="00F40E61">
        <w:rPr>
          <w:b/>
        </w:rPr>
        <w:t>ritirarsi senza penalità</w:t>
      </w:r>
      <w:r w:rsidRPr="0085098D">
        <w:t>.</w:t>
      </w:r>
    </w:p>
    <w:p w:rsidR="00817FF7" w:rsidRPr="0085098D" w:rsidRDefault="00817FF7" w:rsidP="00833217">
      <w:pPr>
        <w:pStyle w:val="Puntoelenco"/>
      </w:pPr>
      <w:r w:rsidRPr="0085098D">
        <w:t>Non è possibile lasciare l’aula conservando il tema della prova in corso.</w:t>
      </w:r>
    </w:p>
    <w:p w:rsidR="00817FF7" w:rsidRPr="0085098D" w:rsidRDefault="001C35CD" w:rsidP="00833217">
      <w:pPr>
        <w:pStyle w:val="Puntoelenco"/>
      </w:pPr>
      <w:r w:rsidRPr="0085098D">
        <w:t xml:space="preserve">Tempo a disposizione: </w:t>
      </w:r>
      <w:r w:rsidR="00EF47FD" w:rsidRPr="00EF47FD">
        <w:rPr>
          <w:b/>
        </w:rPr>
        <w:t>2 h 30</w:t>
      </w:r>
      <w:r w:rsidR="00EF47FD">
        <w:rPr>
          <w:b/>
          <w:bCs/>
        </w:rPr>
        <w:t xml:space="preserve"> m</w:t>
      </w:r>
      <w:r w:rsidR="00D901A2">
        <w:rPr>
          <w:b/>
          <w:bCs/>
        </w:rPr>
        <w:t xml:space="preserve"> </w:t>
      </w:r>
    </w:p>
    <w:p w:rsidR="00817FF7" w:rsidRPr="003A7607" w:rsidRDefault="00817FF7" w:rsidP="00B41A94">
      <w:pPr>
        <w:pStyle w:val="Titolo3"/>
        <w:spacing w:before="240"/>
        <w:rPr>
          <w:sz w:val="24"/>
          <w:szCs w:val="24"/>
        </w:rPr>
      </w:pPr>
      <w:r w:rsidRPr="003A7607">
        <w:rPr>
          <w:sz w:val="24"/>
          <w:szCs w:val="24"/>
        </w:rPr>
        <w:t>Valore</w:t>
      </w:r>
      <w:r w:rsidR="00E956C9">
        <w:rPr>
          <w:i/>
          <w:iCs/>
          <w:sz w:val="24"/>
          <w:szCs w:val="24"/>
        </w:rPr>
        <w:t xml:space="preserve"> </w:t>
      </w:r>
      <w:r w:rsidRPr="003A7607">
        <w:rPr>
          <w:sz w:val="24"/>
          <w:szCs w:val="24"/>
        </w:rPr>
        <w:t>d</w:t>
      </w:r>
      <w:r w:rsidR="00B322A2">
        <w:rPr>
          <w:sz w:val="24"/>
          <w:szCs w:val="24"/>
        </w:rPr>
        <w:t>egli</w:t>
      </w:r>
      <w:r w:rsidRPr="003A7607">
        <w:rPr>
          <w:sz w:val="24"/>
          <w:szCs w:val="24"/>
        </w:rPr>
        <w:t xml:space="preserve"> esercizi, voti parziali e voto finale:</w:t>
      </w:r>
    </w:p>
    <w:p w:rsidR="0073657F" w:rsidRDefault="0073657F" w:rsidP="00B322A2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0"/>
        <w:ind w:left="567"/>
        <w:rPr>
          <w:b/>
        </w:rPr>
      </w:pPr>
    </w:p>
    <w:p w:rsidR="00817FF7" w:rsidRPr="0085098D" w:rsidRDefault="00817FF7" w:rsidP="00142557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 w:rsidRPr="0085098D">
        <w:rPr>
          <w:b/>
        </w:rPr>
        <w:t>Esercizio</w:t>
      </w:r>
      <w:r w:rsidRPr="0085098D">
        <w:rPr>
          <w:b/>
        </w:rPr>
        <w:tab/>
        <w:t>1</w:t>
      </w:r>
      <w:r w:rsidRPr="0085098D">
        <w:rPr>
          <w:b/>
        </w:rPr>
        <w:tab/>
        <w:t>(</w:t>
      </w:r>
      <w:r w:rsidR="00CD44B9" w:rsidRPr="0085098D">
        <w:rPr>
          <w:b/>
        </w:rPr>
        <w:t xml:space="preserve"> </w:t>
      </w:r>
      <w:r w:rsidR="001D69F9">
        <w:rPr>
          <w:b/>
        </w:rPr>
        <w:t>4</w:t>
      </w:r>
      <w:r w:rsidRPr="0085098D">
        <w:rPr>
          <w:b/>
        </w:rPr>
        <w:tab/>
        <w:t>punti</w:t>
      </w:r>
      <w:r w:rsidR="00CD44B9" w:rsidRPr="0085098D">
        <w:rPr>
          <w:b/>
        </w:rPr>
        <w:t xml:space="preserve"> </w:t>
      </w:r>
      <w:r w:rsidRPr="0085098D">
        <w:rPr>
          <w:b/>
        </w:rPr>
        <w:t>)</w:t>
      </w:r>
      <w:r w:rsidRPr="0085098D">
        <w:rPr>
          <w:b/>
        </w:rPr>
        <w:tab/>
      </w:r>
      <w:r w:rsidRPr="0085098D">
        <w:rPr>
          <w:b/>
        </w:rPr>
        <w:tab/>
      </w:r>
    </w:p>
    <w:p w:rsidR="00817FF7" w:rsidRPr="0085098D" w:rsidRDefault="00B322A2" w:rsidP="00142557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>2</w:t>
      </w:r>
      <w:r w:rsidR="00985FD5" w:rsidRPr="0085098D">
        <w:rPr>
          <w:b/>
        </w:rPr>
        <w:t xml:space="preserve"> </w:t>
      </w:r>
      <w:r w:rsidR="00985FD5" w:rsidRPr="0085098D">
        <w:rPr>
          <w:b/>
        </w:rPr>
        <w:tab/>
        <w:t>(</w:t>
      </w:r>
      <w:r w:rsidR="009E2D83" w:rsidRPr="0085098D">
        <w:rPr>
          <w:b/>
        </w:rPr>
        <w:t xml:space="preserve"> </w:t>
      </w:r>
      <w:r w:rsidR="001D69F9">
        <w:rPr>
          <w:b/>
        </w:rPr>
        <w:t>8</w:t>
      </w:r>
      <w:r w:rsidR="00817FF7" w:rsidRPr="0085098D">
        <w:rPr>
          <w:b/>
        </w:rPr>
        <w:tab/>
        <w:t>punti</w:t>
      </w:r>
      <w:r w:rsidR="00CD44B9" w:rsidRPr="0085098D">
        <w:rPr>
          <w:b/>
        </w:rPr>
        <w:t xml:space="preserve"> </w:t>
      </w:r>
      <w:r w:rsidR="00817FF7" w:rsidRPr="0085098D">
        <w:rPr>
          <w:b/>
        </w:rPr>
        <w:t>)</w:t>
      </w:r>
      <w:r w:rsidR="00817FF7" w:rsidRPr="0085098D">
        <w:rPr>
          <w:b/>
        </w:rPr>
        <w:tab/>
      </w:r>
      <w:r w:rsidR="00817FF7" w:rsidRPr="0085098D">
        <w:rPr>
          <w:b/>
        </w:rPr>
        <w:tab/>
      </w:r>
    </w:p>
    <w:p w:rsidR="00B322A2" w:rsidRPr="0085098D" w:rsidRDefault="00B322A2" w:rsidP="00142557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>3</w:t>
      </w:r>
      <w:r w:rsidRPr="0085098D">
        <w:rPr>
          <w:b/>
        </w:rPr>
        <w:t xml:space="preserve"> </w:t>
      </w:r>
      <w:r w:rsidRPr="0085098D">
        <w:rPr>
          <w:b/>
        </w:rPr>
        <w:tab/>
        <w:t xml:space="preserve">( </w:t>
      </w:r>
      <w:r w:rsidR="00EF47FD">
        <w:rPr>
          <w:b/>
        </w:rPr>
        <w:t>8</w:t>
      </w:r>
      <w:r w:rsidRPr="0085098D">
        <w:rPr>
          <w:b/>
        </w:rPr>
        <w:tab/>
        <w:t>punti )</w:t>
      </w:r>
      <w:r w:rsidRPr="0085098D">
        <w:rPr>
          <w:b/>
        </w:rPr>
        <w:tab/>
      </w:r>
      <w:r w:rsidRPr="0085098D">
        <w:rPr>
          <w:b/>
        </w:rPr>
        <w:tab/>
      </w:r>
    </w:p>
    <w:p w:rsidR="00E956C9" w:rsidRPr="0085098D" w:rsidRDefault="00E956C9" w:rsidP="00E956C9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00"/>
        <w:ind w:left="567"/>
        <w:rPr>
          <w:b/>
        </w:rPr>
      </w:pPr>
      <w:r>
        <w:rPr>
          <w:b/>
        </w:rPr>
        <w:t>Esercizio</w:t>
      </w:r>
      <w:r>
        <w:rPr>
          <w:b/>
        </w:rPr>
        <w:tab/>
        <w:t>4</w:t>
      </w:r>
      <w:r w:rsidRPr="0085098D">
        <w:rPr>
          <w:b/>
        </w:rPr>
        <w:t xml:space="preserve"> </w:t>
      </w:r>
      <w:r w:rsidRPr="0085098D">
        <w:rPr>
          <w:b/>
        </w:rPr>
        <w:tab/>
        <w:t xml:space="preserve">( </w:t>
      </w:r>
      <w:r w:rsidR="001D69F9">
        <w:rPr>
          <w:b/>
        </w:rPr>
        <w:t>4</w:t>
      </w:r>
      <w:bookmarkStart w:id="1" w:name="_GoBack"/>
      <w:bookmarkEnd w:id="1"/>
      <w:r w:rsidRPr="0085098D">
        <w:rPr>
          <w:b/>
        </w:rPr>
        <w:tab/>
        <w:t>punti )</w:t>
      </w:r>
      <w:r w:rsidRPr="0085098D">
        <w:rPr>
          <w:b/>
        </w:rPr>
        <w:tab/>
      </w:r>
      <w:r w:rsidRPr="0085098D">
        <w:rPr>
          <w:b/>
        </w:rPr>
        <w:tab/>
      </w:r>
    </w:p>
    <w:p w:rsidR="00E956C9" w:rsidRDefault="00E956C9" w:rsidP="00B322A2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60"/>
        <w:ind w:left="567"/>
        <w:rPr>
          <w:b/>
          <w:i/>
        </w:rPr>
      </w:pPr>
    </w:p>
    <w:p w:rsidR="00817FF7" w:rsidRPr="0085098D" w:rsidRDefault="002F68AA" w:rsidP="00B322A2">
      <w:pPr>
        <w:pStyle w:val="Corpodeltesto"/>
        <w:tabs>
          <w:tab w:val="left" w:pos="1582"/>
          <w:tab w:val="decimal" w:pos="2260"/>
          <w:tab w:val="left" w:pos="2599"/>
          <w:tab w:val="left" w:pos="3842"/>
          <w:tab w:val="right" w:leader="underscore" w:pos="5311"/>
        </w:tabs>
        <w:spacing w:before="360"/>
        <w:ind w:left="567"/>
        <w:rPr>
          <w:b/>
          <w:sz w:val="22"/>
        </w:rPr>
      </w:pPr>
      <w:r>
        <w:rPr>
          <w:b/>
          <w:sz w:val="22"/>
        </w:rPr>
        <w:t>Totale:</w:t>
      </w:r>
      <w:r w:rsidR="00A40266">
        <w:rPr>
          <w:b/>
          <w:sz w:val="22"/>
        </w:rPr>
        <w:tab/>
      </w:r>
      <w:r w:rsidR="00A40266">
        <w:rPr>
          <w:b/>
          <w:sz w:val="22"/>
        </w:rPr>
        <w:tab/>
      </w:r>
      <w:r w:rsidR="00A40266"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="00817FF7" w:rsidRPr="0085098D">
        <w:rPr>
          <w:b/>
          <w:sz w:val="22"/>
        </w:rPr>
        <w:br/>
      </w:r>
      <w:r w:rsidR="00817FF7" w:rsidRPr="0085098D">
        <w:rPr>
          <w:b/>
          <w:sz w:val="22"/>
        </w:rPr>
        <w:br/>
      </w:r>
      <w:r w:rsidR="001C35CD" w:rsidRPr="0085098D">
        <w:rPr>
          <w:b/>
          <w:sz w:val="22"/>
        </w:rPr>
        <w:t xml:space="preserve"> </w:t>
      </w:r>
      <w:r w:rsidR="00817FF7" w:rsidRPr="0085098D">
        <w:rPr>
          <w:b/>
          <w:sz w:val="22"/>
        </w:rPr>
        <w:br/>
      </w:r>
    </w:p>
    <w:p w:rsidR="005F4645" w:rsidRPr="00EF47FD" w:rsidRDefault="005F4645" w:rsidP="005F4645">
      <w:pPr>
        <w:pStyle w:val="Titolo2"/>
      </w:pPr>
      <w:r w:rsidRPr="00EF47FD">
        <w:lastRenderedPageBreak/>
        <w:t xml:space="preserve">Esercizio </w:t>
      </w:r>
      <w:r w:rsidR="00B07776">
        <w:t>1</w:t>
      </w:r>
      <w:r w:rsidRPr="00EF47FD">
        <w:t xml:space="preserve">  </w:t>
      </w:r>
    </w:p>
    <w:p w:rsidR="007A09FB" w:rsidRPr="007A09FB" w:rsidRDefault="007A09FB" w:rsidP="007A09FB">
      <w:pPr>
        <w:rPr>
          <w:sz w:val="22"/>
        </w:rPr>
      </w:pPr>
      <w:r w:rsidRPr="007A09FB">
        <w:rPr>
          <w:sz w:val="22"/>
        </w:rPr>
        <w:t>Il seguente database è utilizzato da negozio (per nostalgici) che consente di noleggiare CD</w:t>
      </w:r>
    </w:p>
    <w:p w:rsidR="007A09FB" w:rsidRDefault="007A09FB" w:rsidP="007A09FB">
      <w:pPr>
        <w:rPr>
          <w:sz w:val="22"/>
        </w:rPr>
      </w:pPr>
    </w:p>
    <w:p w:rsidR="007A09FB" w:rsidRPr="007A09FB" w:rsidRDefault="007A09FB" w:rsidP="007A09FB">
      <w:pPr>
        <w:rPr>
          <w:sz w:val="22"/>
        </w:rPr>
      </w:pPr>
      <w:r w:rsidRPr="007A09FB">
        <w:rPr>
          <w:sz w:val="22"/>
        </w:rPr>
        <w:t>CD(</w:t>
      </w:r>
      <w:r w:rsidRPr="007A09FB">
        <w:rPr>
          <w:sz w:val="22"/>
          <w:u w:val="single"/>
        </w:rPr>
        <w:t>C</w:t>
      </w:r>
      <w:r w:rsidR="00B07776">
        <w:rPr>
          <w:sz w:val="22"/>
          <w:u w:val="single"/>
        </w:rPr>
        <w:t>ODICE</w:t>
      </w:r>
      <w:r w:rsidRPr="007A09FB">
        <w:rPr>
          <w:sz w:val="22"/>
        </w:rPr>
        <w:t>, Autore, Titolo, Genere, Durata)</w:t>
      </w:r>
    </w:p>
    <w:p w:rsidR="007A09FB" w:rsidRPr="007A09FB" w:rsidRDefault="007A09FB" w:rsidP="007A09FB">
      <w:pPr>
        <w:rPr>
          <w:sz w:val="22"/>
        </w:rPr>
      </w:pPr>
      <w:r w:rsidRPr="007A09FB">
        <w:rPr>
          <w:sz w:val="22"/>
        </w:rPr>
        <w:t>Noleggio(</w:t>
      </w:r>
      <w:r w:rsidR="00B07776" w:rsidRPr="00B07776">
        <w:rPr>
          <w:sz w:val="22"/>
          <w:u w:val="single"/>
        </w:rPr>
        <w:t>COD</w:t>
      </w:r>
      <w:r w:rsidRPr="007A09FB">
        <w:rPr>
          <w:sz w:val="22"/>
          <w:u w:val="single"/>
        </w:rPr>
        <w:t xml:space="preserve">CD, </w:t>
      </w:r>
      <w:r w:rsidR="00B07776">
        <w:rPr>
          <w:sz w:val="22"/>
          <w:u w:val="single"/>
        </w:rPr>
        <w:t>CF</w:t>
      </w:r>
      <w:r w:rsidRPr="007A09FB">
        <w:rPr>
          <w:sz w:val="22"/>
          <w:u w:val="single"/>
        </w:rPr>
        <w:t>C</w:t>
      </w:r>
      <w:r w:rsidR="00B07776">
        <w:rPr>
          <w:sz w:val="22"/>
          <w:u w:val="single"/>
        </w:rPr>
        <w:t>LIENTE</w:t>
      </w:r>
      <w:r w:rsidRPr="007A09FB">
        <w:rPr>
          <w:sz w:val="22"/>
          <w:u w:val="single"/>
        </w:rPr>
        <w:t>, D</w:t>
      </w:r>
      <w:r w:rsidR="00B07776">
        <w:rPr>
          <w:sz w:val="22"/>
          <w:u w:val="single"/>
        </w:rPr>
        <w:t>ATA</w:t>
      </w:r>
      <w:r w:rsidRPr="007A09FB">
        <w:rPr>
          <w:sz w:val="22"/>
          <w:u w:val="single"/>
        </w:rPr>
        <w:t>I</w:t>
      </w:r>
      <w:r w:rsidR="00B07776">
        <w:rPr>
          <w:sz w:val="22"/>
          <w:u w:val="single"/>
        </w:rPr>
        <w:t>NIZIO</w:t>
      </w:r>
      <w:r w:rsidRPr="007A09FB">
        <w:rPr>
          <w:sz w:val="22"/>
        </w:rPr>
        <w:t xml:space="preserve">, </w:t>
      </w:r>
      <w:proofErr w:type="spellStart"/>
      <w:r w:rsidRPr="007A09FB">
        <w:rPr>
          <w:sz w:val="22"/>
        </w:rPr>
        <w:t>DataRestituzione</w:t>
      </w:r>
      <w:proofErr w:type="spellEnd"/>
      <w:r w:rsidRPr="007A09FB">
        <w:rPr>
          <w:sz w:val="22"/>
        </w:rPr>
        <w:t>)</w:t>
      </w:r>
    </w:p>
    <w:p w:rsidR="007A09FB" w:rsidRPr="007A09FB" w:rsidRDefault="007A09FB" w:rsidP="007A09FB">
      <w:pPr>
        <w:rPr>
          <w:sz w:val="22"/>
        </w:rPr>
      </w:pPr>
      <w:r w:rsidRPr="007A09FB">
        <w:rPr>
          <w:sz w:val="22"/>
        </w:rPr>
        <w:t>Cliente(</w:t>
      </w:r>
      <w:r w:rsidR="00B07776" w:rsidRPr="00B07776">
        <w:rPr>
          <w:sz w:val="22"/>
          <w:u w:val="single"/>
        </w:rPr>
        <w:t>CODICEFISCALE</w:t>
      </w:r>
      <w:r w:rsidRPr="007A09FB">
        <w:rPr>
          <w:sz w:val="22"/>
        </w:rPr>
        <w:t>, Nome, Città)</w:t>
      </w:r>
    </w:p>
    <w:p w:rsidR="007A09FB" w:rsidRDefault="007A09FB" w:rsidP="007A09FB">
      <w:pPr>
        <w:rPr>
          <w:sz w:val="22"/>
        </w:rPr>
      </w:pPr>
    </w:p>
    <w:p w:rsidR="007A09FB" w:rsidRPr="007A09FB" w:rsidRDefault="007A09FB" w:rsidP="007A09FB">
      <w:pPr>
        <w:rPr>
          <w:sz w:val="22"/>
        </w:rPr>
      </w:pPr>
      <w:r>
        <w:rPr>
          <w:sz w:val="21"/>
          <w:szCs w:val="21"/>
        </w:rPr>
        <w:t>Scrivere</w:t>
      </w:r>
      <w:r w:rsidRPr="00C50D04">
        <w:rPr>
          <w:sz w:val="21"/>
          <w:szCs w:val="21"/>
        </w:rPr>
        <w:t xml:space="preserve"> in SQL</w:t>
      </w:r>
      <w:r>
        <w:rPr>
          <w:sz w:val="21"/>
          <w:szCs w:val="21"/>
        </w:rPr>
        <w:t xml:space="preserve"> l’interrogazione che estrae il</w:t>
      </w:r>
      <w:r w:rsidR="00B07776">
        <w:rPr>
          <w:sz w:val="21"/>
          <w:szCs w:val="21"/>
        </w:rPr>
        <w:t xml:space="preserve"> cliente che ha noleggiato più</w:t>
      </w:r>
      <w:r w:rsidRPr="007A09FB">
        <w:rPr>
          <w:sz w:val="22"/>
        </w:rPr>
        <w:t xml:space="preserve"> CD</w:t>
      </w:r>
    </w:p>
    <w:p w:rsidR="007A09FB" w:rsidRPr="007A09FB" w:rsidRDefault="007A09FB" w:rsidP="007A09FB">
      <w:pPr>
        <w:rPr>
          <w:sz w:val="22"/>
        </w:rPr>
      </w:pPr>
    </w:p>
    <w:p w:rsidR="00184F31" w:rsidRPr="00F44ED9" w:rsidRDefault="007A09FB" w:rsidP="007A09FB">
      <w:pPr>
        <w:rPr>
          <w:sz w:val="22"/>
          <w:szCs w:val="21"/>
        </w:rPr>
      </w:pPr>
      <w:r>
        <w:rPr>
          <w:sz w:val="21"/>
          <w:szCs w:val="21"/>
        </w:rPr>
        <w:t>Scrivere</w:t>
      </w:r>
      <w:r w:rsidRPr="00C50D04">
        <w:rPr>
          <w:sz w:val="21"/>
          <w:szCs w:val="21"/>
        </w:rPr>
        <w:t xml:space="preserve"> in SQL</w:t>
      </w:r>
      <w:r>
        <w:rPr>
          <w:sz w:val="21"/>
          <w:szCs w:val="21"/>
        </w:rPr>
        <w:t xml:space="preserve"> l’interrogazione che estrae p</w:t>
      </w:r>
      <w:r w:rsidRPr="007A09FB">
        <w:rPr>
          <w:sz w:val="22"/>
        </w:rPr>
        <w:t xml:space="preserve">er ogni </w:t>
      </w:r>
      <w:r w:rsidR="00B07776">
        <w:rPr>
          <w:sz w:val="22"/>
        </w:rPr>
        <w:t xml:space="preserve">CD </w:t>
      </w:r>
      <w:r w:rsidRPr="007A09FB">
        <w:rPr>
          <w:sz w:val="22"/>
        </w:rPr>
        <w:t>l</w:t>
      </w:r>
      <w:r w:rsidR="00B07776">
        <w:rPr>
          <w:sz w:val="22"/>
        </w:rPr>
        <w:t>’ultima prenotazione</w:t>
      </w:r>
    </w:p>
    <w:p w:rsidR="00DB2A23" w:rsidRPr="00EF47FD" w:rsidRDefault="00C37137" w:rsidP="00EF47FD">
      <w:pPr>
        <w:pStyle w:val="Corpodeltesto"/>
        <w:rPr>
          <w:b/>
        </w:rPr>
      </w:pPr>
      <w:r w:rsidRPr="0063379D">
        <w:rPr>
          <w:color w:val="FF0000"/>
        </w:rPr>
        <w:br w:type="page"/>
      </w:r>
      <w:r w:rsidR="00EF47FD">
        <w:rPr>
          <w:b/>
        </w:rPr>
        <w:lastRenderedPageBreak/>
        <w:t>Esercizio  3</w:t>
      </w:r>
      <w:r w:rsidR="00DB2A23" w:rsidRPr="00EF47FD">
        <w:rPr>
          <w:b/>
        </w:rPr>
        <w:t xml:space="preserve">  ( </w:t>
      </w:r>
      <w:r w:rsidR="00EF47FD">
        <w:rPr>
          <w:b/>
        </w:rPr>
        <w:t>8</w:t>
      </w:r>
      <w:r w:rsidR="00DB2A23" w:rsidRPr="00EF47FD">
        <w:rPr>
          <w:b/>
        </w:rPr>
        <w:t xml:space="preserve"> punti )</w:t>
      </w:r>
    </w:p>
    <w:p w:rsidR="001E21BE" w:rsidRPr="003C10D2" w:rsidRDefault="00D85A18" w:rsidP="00D85A18">
      <w:pPr>
        <w:pStyle w:val="Corpodeltesto"/>
      </w:pPr>
      <w:r>
        <w:t xml:space="preserve">Scrivere una funzione che riceve </w:t>
      </w:r>
      <w:r w:rsidR="00B07776">
        <w:t>una</w:t>
      </w:r>
      <w:r>
        <w:t xml:space="preserve"> string</w:t>
      </w:r>
      <w:r w:rsidR="00B07776">
        <w:t xml:space="preserve">a, </w:t>
      </w:r>
      <w:r w:rsidRPr="00D85A18">
        <w:rPr>
          <w:i/>
        </w:rPr>
        <w:t>parola</w:t>
      </w:r>
      <w:r w:rsidR="00B07776">
        <w:rPr>
          <w:i/>
        </w:rPr>
        <w:t>,</w:t>
      </w:r>
      <w:r>
        <w:t xml:space="preserve"> e</w:t>
      </w:r>
      <w:r w:rsidR="00B07776">
        <w:t xml:space="preserve"> un carattere </w:t>
      </w:r>
      <w:r w:rsidR="00B07776" w:rsidRPr="00B07776">
        <w:rPr>
          <w:i/>
        </w:rPr>
        <w:t>c</w:t>
      </w:r>
      <w:r>
        <w:t xml:space="preserve">. </w:t>
      </w:r>
      <w:r w:rsidR="008F5615">
        <w:t xml:space="preserve">La funzione </w:t>
      </w:r>
      <w:r>
        <w:t xml:space="preserve">cerca in </w:t>
      </w:r>
      <w:r>
        <w:rPr>
          <w:i/>
        </w:rPr>
        <w:t>p</w:t>
      </w:r>
      <w:r w:rsidRPr="00D85A18">
        <w:rPr>
          <w:i/>
        </w:rPr>
        <w:t>a</w:t>
      </w:r>
      <w:r>
        <w:rPr>
          <w:i/>
        </w:rPr>
        <w:t>rola</w:t>
      </w:r>
      <w:r>
        <w:t xml:space="preserve"> </w:t>
      </w:r>
      <w:r w:rsidR="00B07776">
        <w:t xml:space="preserve">il carattere c e lo </w:t>
      </w:r>
      <w:r>
        <w:t xml:space="preserve">rimuove. La funzione, oltre a modificare l’array </w:t>
      </w:r>
      <w:r w:rsidRPr="008F5615">
        <w:rPr>
          <w:i/>
        </w:rPr>
        <w:t>parola</w:t>
      </w:r>
      <w:r>
        <w:t xml:space="preserve">, restituisce il numero di </w:t>
      </w:r>
      <w:r w:rsidR="00B07776">
        <w:t>caratteri eliminati.</w:t>
      </w:r>
      <w:r>
        <w:t xml:space="preserve"> </w:t>
      </w:r>
      <w:r w:rsidR="008F5615">
        <w:t xml:space="preserve">Nell’eliminare caratteri non devono essere lasciati buchi, ma </w:t>
      </w:r>
      <w:r w:rsidR="008F5615" w:rsidRPr="008F5615">
        <w:rPr>
          <w:i/>
        </w:rPr>
        <w:t>parola</w:t>
      </w:r>
      <w:r w:rsidR="008F5615">
        <w:t xml:space="preserve"> dev’essere ricompattata.</w:t>
      </w:r>
    </w:p>
    <w:p w:rsidR="00043670" w:rsidRPr="0006711C" w:rsidRDefault="00043670" w:rsidP="00BA081F">
      <w:pPr>
        <w:pStyle w:val="Corpodeltesto"/>
        <w:spacing w:before="0"/>
        <w:rPr>
          <w:rFonts w:ascii="Courier New" w:hAnsi="Courier New" w:cs="Courier New"/>
          <w:b/>
        </w:rPr>
      </w:pPr>
    </w:p>
    <w:p w:rsidR="00043670" w:rsidRDefault="002C22C4" w:rsidP="00043670">
      <w:pPr>
        <w:pStyle w:val="Corpodeltesto"/>
        <w:spacing w:before="0" w:after="120"/>
      </w:pPr>
      <w:r w:rsidRPr="002C22C4">
        <w:t>Esempio</w:t>
      </w:r>
    </w:p>
    <w:p w:rsidR="001D69F9" w:rsidRDefault="001D69F9" w:rsidP="00043670">
      <w:pPr>
        <w:pStyle w:val="Corpodeltesto"/>
        <w:spacing w:before="0" w:after="120"/>
      </w:pPr>
      <w:r>
        <w:t xml:space="preserve">parola: </w:t>
      </w:r>
      <w:proofErr w:type="spellStart"/>
      <w:r>
        <w:t>supercalifragilistichespiralidoso</w:t>
      </w:r>
      <w:proofErr w:type="spellEnd"/>
    </w:p>
    <w:p w:rsidR="001D69F9" w:rsidRDefault="001D69F9" w:rsidP="00043670">
      <w:pPr>
        <w:pStyle w:val="Corpodeltesto"/>
        <w:spacing w:before="0" w:after="120"/>
      </w:pPr>
      <w:r>
        <w:t>c: a</w:t>
      </w:r>
    </w:p>
    <w:p w:rsidR="001D69F9" w:rsidRDefault="001D69F9" w:rsidP="001D69F9">
      <w:pPr>
        <w:pStyle w:val="Corpodeltesto"/>
        <w:spacing w:before="0" w:after="120"/>
      </w:pPr>
      <w:r>
        <w:t xml:space="preserve">dopo l’esecuzione parola diventa: </w:t>
      </w:r>
      <w:proofErr w:type="spellStart"/>
      <w:r>
        <w:t>superclifrgilistichespirlidoso</w:t>
      </w:r>
      <w:proofErr w:type="spellEnd"/>
      <w:r>
        <w:t xml:space="preserve"> </w:t>
      </w:r>
    </w:p>
    <w:p w:rsidR="001D69F9" w:rsidRDefault="001D69F9" w:rsidP="001D69F9">
      <w:pPr>
        <w:pStyle w:val="Corpodeltesto"/>
        <w:spacing w:before="0" w:after="120"/>
      </w:pPr>
      <w:r>
        <w:t>e la funzione restituisce 3</w:t>
      </w:r>
    </w:p>
    <w:p w:rsidR="001D69F9" w:rsidRDefault="001D69F9" w:rsidP="001D69F9">
      <w:pPr>
        <w:pStyle w:val="Corpodeltesto"/>
        <w:spacing w:before="0" w:after="120"/>
      </w:pPr>
    </w:p>
    <w:p w:rsidR="001D69F9" w:rsidRPr="002C22C4" w:rsidRDefault="001D69F9" w:rsidP="00043670">
      <w:pPr>
        <w:pStyle w:val="Corpodeltesto"/>
        <w:spacing w:before="0" w:after="120"/>
      </w:pPr>
    </w:p>
    <w:p w:rsidR="001D69F9" w:rsidRDefault="001D69F9" w:rsidP="00D833D5">
      <w:pPr>
        <w:pStyle w:val="Corpodeltesto"/>
        <w:spacing w:before="0" w:after="120"/>
      </w:pPr>
    </w:p>
    <w:p w:rsidR="00D45216" w:rsidRPr="0063379D" w:rsidRDefault="001805DD" w:rsidP="00D833D5">
      <w:pPr>
        <w:pStyle w:val="Corpodeltesto"/>
        <w:spacing w:before="0" w:after="120"/>
        <w:rPr>
          <w:color w:val="FF0000"/>
        </w:rPr>
      </w:pPr>
      <w:r w:rsidRPr="0063379D">
        <w:rPr>
          <w:color w:val="FF0000"/>
        </w:rPr>
        <w:br w:type="page"/>
      </w:r>
      <w:r w:rsidR="0080386F" w:rsidRPr="0063379D">
        <w:rPr>
          <w:color w:val="FF0000"/>
        </w:rPr>
        <w:lastRenderedPageBreak/>
        <w:t xml:space="preserve"> </w:t>
      </w:r>
    </w:p>
    <w:p w:rsidR="00FF1198" w:rsidRPr="0063379D" w:rsidRDefault="00FF1198" w:rsidP="001805DD">
      <w:pPr>
        <w:pStyle w:val="Corpodeltesto"/>
        <w:rPr>
          <w:color w:val="FF0000"/>
          <w:sz w:val="16"/>
          <w:szCs w:val="16"/>
        </w:rPr>
      </w:pPr>
    </w:p>
    <w:p w:rsidR="00817FF7" w:rsidRPr="00EF47FD" w:rsidRDefault="00817FF7" w:rsidP="002A1B1F">
      <w:pPr>
        <w:pStyle w:val="Titolo2"/>
        <w:rPr>
          <w:bCs/>
        </w:rPr>
      </w:pPr>
      <w:r w:rsidRPr="00EF47FD">
        <w:lastRenderedPageBreak/>
        <w:t xml:space="preserve">Esercizio  </w:t>
      </w:r>
      <w:r w:rsidR="00B07776">
        <w:rPr>
          <w:rStyle w:val="Titolo2Carattere"/>
        </w:rPr>
        <w:t>3</w:t>
      </w:r>
    </w:p>
    <w:p w:rsidR="00B07776" w:rsidRDefault="007F12E1" w:rsidP="00B07776">
      <w:pPr>
        <w:rPr>
          <w:lang w:val="en-GB"/>
        </w:rPr>
      </w:pPr>
      <w:r w:rsidRPr="00076C66">
        <w:t xml:space="preserve">Si considerino le seguenti definizioni di tipi di dati </w:t>
      </w:r>
      <w:r w:rsidR="00AB3A58" w:rsidRPr="00076C66">
        <w:t xml:space="preserve">che rappresentano una lista di </w:t>
      </w:r>
      <w:r w:rsidR="00B07776">
        <w:t>interi</w:t>
      </w:r>
    </w:p>
    <w:p w:rsidR="00AB3A58" w:rsidRDefault="00AB3A58" w:rsidP="00AB3A58"/>
    <w:p w:rsidR="00B07776" w:rsidRPr="00B07776" w:rsidRDefault="00B07776" w:rsidP="00B07776">
      <w:pPr>
        <w:pStyle w:val="Corpodeltesto"/>
        <w:rPr>
          <w:lang w:val="en-GB"/>
        </w:rPr>
      </w:pPr>
      <w:r>
        <w:rPr>
          <w:lang w:val="en-US"/>
        </w:rPr>
        <w:t xml:space="preserve">typedef </w:t>
      </w:r>
      <w:r w:rsidRPr="00EC29CE">
        <w:rPr>
          <w:lang w:val="en-US"/>
        </w:rPr>
        <w:t>s</w:t>
      </w:r>
      <w:proofErr w:type="spellStart"/>
      <w:r w:rsidRPr="00B07776">
        <w:rPr>
          <w:lang w:val="en-GB"/>
        </w:rPr>
        <w:t>truct</w:t>
      </w:r>
      <w:proofErr w:type="spellEnd"/>
      <w:r w:rsidRPr="00B07776">
        <w:rPr>
          <w:lang w:val="en-GB"/>
        </w:rPr>
        <w:t xml:space="preserve"> </w:t>
      </w:r>
      <w:proofErr w:type="spellStart"/>
      <w:r w:rsidRPr="00B07776">
        <w:rPr>
          <w:lang w:val="en-GB"/>
        </w:rPr>
        <w:t>nodo</w:t>
      </w:r>
      <w:proofErr w:type="spellEnd"/>
      <w:r w:rsidRPr="00B07776">
        <w:rPr>
          <w:lang w:val="en-GB"/>
        </w:rPr>
        <w:t>{</w:t>
      </w:r>
      <w:r w:rsidRPr="00EC29CE">
        <w:rPr>
          <w:lang w:val="en-US"/>
        </w:rPr>
        <w:t xml:space="preserve"> </w:t>
      </w:r>
      <w:r w:rsidRPr="00B07776">
        <w:rPr>
          <w:lang w:val="en-GB"/>
        </w:rPr>
        <w:t xml:space="preserve">int </w:t>
      </w:r>
      <w:proofErr w:type="spellStart"/>
      <w:r w:rsidRPr="00B07776">
        <w:rPr>
          <w:lang w:val="en-GB"/>
        </w:rPr>
        <w:t>valore</w:t>
      </w:r>
      <w:proofErr w:type="spellEnd"/>
      <w:r w:rsidRPr="00B07776">
        <w:rPr>
          <w:lang w:val="en-GB"/>
        </w:rPr>
        <w:t>;</w:t>
      </w:r>
    </w:p>
    <w:p w:rsidR="00B07776" w:rsidRPr="00EC29CE" w:rsidRDefault="00B07776" w:rsidP="00B07776">
      <w:pPr>
        <w:pStyle w:val="Corpodeltesto"/>
        <w:ind w:left="1134" w:firstLine="567"/>
      </w:pPr>
      <w:r w:rsidRPr="00510244">
        <w:rPr>
          <w:lang w:val="en-GB"/>
        </w:rPr>
        <w:t xml:space="preserve">   </w:t>
      </w:r>
      <w:proofErr w:type="spellStart"/>
      <w:r w:rsidRPr="00EC29CE">
        <w:t>struct</w:t>
      </w:r>
      <w:proofErr w:type="spellEnd"/>
      <w:r w:rsidRPr="00EC29CE">
        <w:t xml:space="preserve"> nodo* </w:t>
      </w:r>
      <w:proofErr w:type="spellStart"/>
      <w:r w:rsidRPr="00EC29CE">
        <w:t>next</w:t>
      </w:r>
      <w:proofErr w:type="spellEnd"/>
      <w:r w:rsidRPr="00EC29CE">
        <w:t>;</w:t>
      </w:r>
      <w:r>
        <w:t xml:space="preserve"> </w:t>
      </w:r>
      <w:r w:rsidRPr="00EC29CE">
        <w:t>}</w:t>
      </w:r>
      <w:r>
        <w:t xml:space="preserve"> nodo</w:t>
      </w:r>
      <w:r w:rsidRPr="00EC29CE">
        <w:t>;</w:t>
      </w:r>
    </w:p>
    <w:p w:rsidR="00B07776" w:rsidRDefault="00B07776" w:rsidP="00AB3A58"/>
    <w:p w:rsidR="00B07776" w:rsidRDefault="00B07776" w:rsidP="00AB3A58">
      <w:proofErr w:type="spellStart"/>
      <w:r>
        <w:t>typedef</w:t>
      </w:r>
      <w:proofErr w:type="spellEnd"/>
      <w:r>
        <w:t xml:space="preserve"> nodo * lista;</w:t>
      </w:r>
    </w:p>
    <w:p w:rsidR="00B07776" w:rsidRPr="00076C66" w:rsidRDefault="00B07776" w:rsidP="00AB3A58"/>
    <w:p w:rsidR="00B07776" w:rsidRDefault="00125386" w:rsidP="00AB3A58">
      <w:r w:rsidRPr="00076C66">
        <w:t>Si codifichi in C una funzione che riceve come parametr</w:t>
      </w:r>
      <w:r w:rsidR="00AB3A58" w:rsidRPr="00076C66">
        <w:t>o</w:t>
      </w:r>
      <w:r w:rsidRPr="00076C66">
        <w:t xml:space="preserve"> una lista di </w:t>
      </w:r>
      <w:r w:rsidR="00B07776">
        <w:t>interi</w:t>
      </w:r>
      <w:r w:rsidR="00AB3A58" w:rsidRPr="00076C66">
        <w:rPr>
          <w:i/>
        </w:rPr>
        <w:t xml:space="preserve"> </w:t>
      </w:r>
      <w:r w:rsidRPr="00076C66">
        <w:t>e alloca e restituisce una lista</w:t>
      </w:r>
      <w:r w:rsidR="00B07776">
        <w:t xml:space="preserve"> con la seguente struttura</w:t>
      </w:r>
    </w:p>
    <w:p w:rsidR="00B07776" w:rsidRDefault="00B07776" w:rsidP="00AB3A58"/>
    <w:p w:rsidR="00B07776" w:rsidRDefault="00B07776" w:rsidP="00B07776">
      <w:pPr>
        <w:pStyle w:val="Corpodeltesto"/>
        <w:rPr>
          <w:lang w:val="en-GB"/>
        </w:rPr>
      </w:pPr>
      <w:r>
        <w:rPr>
          <w:lang w:val="en-US"/>
        </w:rPr>
        <w:t xml:space="preserve">typedef </w:t>
      </w:r>
      <w:r w:rsidRPr="00EC29CE">
        <w:rPr>
          <w:lang w:val="en-US"/>
        </w:rPr>
        <w:t>s</w:t>
      </w:r>
      <w:proofErr w:type="spellStart"/>
      <w:r w:rsidRPr="00B07776">
        <w:rPr>
          <w:lang w:val="en-GB"/>
        </w:rPr>
        <w:t>truct</w:t>
      </w:r>
      <w:proofErr w:type="spellEnd"/>
      <w:r w:rsidRPr="00B07776">
        <w:rPr>
          <w:lang w:val="en-GB"/>
        </w:rPr>
        <w:t xml:space="preserve"> n{</w:t>
      </w:r>
      <w:r w:rsidRPr="00EC29CE">
        <w:rPr>
          <w:lang w:val="en-US"/>
        </w:rPr>
        <w:t xml:space="preserve"> </w:t>
      </w:r>
      <w:r w:rsidRPr="00B07776">
        <w:rPr>
          <w:lang w:val="en-GB"/>
        </w:rPr>
        <w:t xml:space="preserve">int </w:t>
      </w:r>
      <w:proofErr w:type="spellStart"/>
      <w:r w:rsidRPr="00B07776">
        <w:rPr>
          <w:lang w:val="en-GB"/>
        </w:rPr>
        <w:t>valore</w:t>
      </w:r>
      <w:proofErr w:type="spellEnd"/>
      <w:r w:rsidRPr="00B07776">
        <w:rPr>
          <w:lang w:val="en-GB"/>
        </w:rPr>
        <w:t>;</w:t>
      </w:r>
    </w:p>
    <w:p w:rsidR="00B07776" w:rsidRPr="00B07776" w:rsidRDefault="00B07776" w:rsidP="00B07776">
      <w:pPr>
        <w:pStyle w:val="Corpodeltesto"/>
      </w:pPr>
      <w:r>
        <w:rPr>
          <w:lang w:val="en-GB"/>
        </w:rPr>
        <w:t xml:space="preserve">                              </w:t>
      </w:r>
      <w:proofErr w:type="spellStart"/>
      <w:r w:rsidRPr="00B07776">
        <w:t>int</w:t>
      </w:r>
      <w:proofErr w:type="spellEnd"/>
      <w:r w:rsidRPr="00B07776">
        <w:t xml:space="preserve"> </w:t>
      </w:r>
      <w:proofErr w:type="spellStart"/>
      <w:r w:rsidRPr="00B07776">
        <w:t>quanteVolte</w:t>
      </w:r>
      <w:proofErr w:type="spellEnd"/>
      <w:r w:rsidRPr="00B07776">
        <w:t>;</w:t>
      </w:r>
    </w:p>
    <w:p w:rsidR="00B07776" w:rsidRPr="00B07776" w:rsidRDefault="00B07776" w:rsidP="00B07776">
      <w:pPr>
        <w:pStyle w:val="Corpodeltesto"/>
        <w:ind w:left="1134" w:firstLine="567"/>
      </w:pPr>
      <w:r w:rsidRPr="00B07776">
        <w:t xml:space="preserve">   </w:t>
      </w:r>
      <w:proofErr w:type="spellStart"/>
      <w:r w:rsidRPr="00B07776">
        <w:t>struct</w:t>
      </w:r>
      <w:proofErr w:type="spellEnd"/>
      <w:r w:rsidRPr="00B07776">
        <w:t xml:space="preserve"> nodo* </w:t>
      </w:r>
      <w:proofErr w:type="spellStart"/>
      <w:r w:rsidRPr="00B07776">
        <w:t>next</w:t>
      </w:r>
      <w:proofErr w:type="spellEnd"/>
      <w:r w:rsidRPr="00B07776">
        <w:t xml:space="preserve">; } </w:t>
      </w:r>
      <w:proofErr w:type="spellStart"/>
      <w:r w:rsidRPr="00B07776">
        <w:t>nodo</w:t>
      </w:r>
      <w:r w:rsidRPr="00B07776">
        <w:t>Risultato</w:t>
      </w:r>
      <w:proofErr w:type="spellEnd"/>
      <w:r w:rsidRPr="00B07776">
        <w:t>;</w:t>
      </w:r>
    </w:p>
    <w:p w:rsidR="00B07776" w:rsidRPr="00B07776" w:rsidRDefault="00B07776" w:rsidP="00AB3A58"/>
    <w:p w:rsidR="00B07776" w:rsidRDefault="00B07776" w:rsidP="00B07776">
      <w:proofErr w:type="spellStart"/>
      <w:r>
        <w:t>typedef</w:t>
      </w:r>
      <w:proofErr w:type="spellEnd"/>
      <w:r>
        <w:t xml:space="preserve"> </w:t>
      </w:r>
      <w:proofErr w:type="spellStart"/>
      <w:r>
        <w:t>nodo</w:t>
      </w:r>
      <w:r>
        <w:t>Risultato</w:t>
      </w:r>
      <w:proofErr w:type="spellEnd"/>
      <w:r>
        <w:t xml:space="preserve"> * </w:t>
      </w:r>
      <w:proofErr w:type="spellStart"/>
      <w:r>
        <w:t>lista</w:t>
      </w:r>
      <w:r>
        <w:t>Risultato</w:t>
      </w:r>
      <w:proofErr w:type="spellEnd"/>
      <w:r>
        <w:t>;</w:t>
      </w:r>
    </w:p>
    <w:p w:rsidR="00B07776" w:rsidRDefault="00B07776" w:rsidP="00AB3A58"/>
    <w:p w:rsidR="00B07776" w:rsidRPr="00076C66" w:rsidRDefault="00125386" w:rsidP="00B07776">
      <w:r w:rsidRPr="00076C66">
        <w:t>contenent</w:t>
      </w:r>
      <w:r w:rsidR="00AB3A58" w:rsidRPr="00076C66">
        <w:t xml:space="preserve">e </w:t>
      </w:r>
      <w:r w:rsidR="00B07776">
        <w:t>per ogni valore distinto contenuto nella lista in input un nodo che contiene il valore e il numero di volte che si presenta nella lista di input</w:t>
      </w:r>
    </w:p>
    <w:p w:rsidR="00AB3A58" w:rsidRPr="00076C66" w:rsidRDefault="00AB3A58" w:rsidP="00AB3A58"/>
    <w:p w:rsidR="00AB3A58" w:rsidRDefault="00AB3A58" w:rsidP="00AB3A58"/>
    <w:p w:rsidR="00E956C9" w:rsidRPr="003C10D2" w:rsidRDefault="007078DB" w:rsidP="0059326A">
      <w:pPr>
        <w:pStyle w:val="Titolo2"/>
      </w:pPr>
      <w:r>
        <w:lastRenderedPageBreak/>
        <w:br w:type="page"/>
      </w:r>
      <w:r w:rsidR="00E956C9" w:rsidRPr="003C10D2">
        <w:lastRenderedPageBreak/>
        <w:t xml:space="preserve">Esercizio  </w:t>
      </w:r>
      <w:r w:rsidR="00B07776">
        <w:t>4</w:t>
      </w:r>
    </w:p>
    <w:p w:rsidR="0006711C" w:rsidRPr="003C10D2" w:rsidRDefault="0059326A" w:rsidP="00A4026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ahoma" w:eastAsia="Batang" w:hAnsi="Tahoma"/>
          <w:color w:val="auto"/>
          <w:kern w:val="20"/>
          <w:sz w:val="20"/>
          <w:lang w:val="it-IT" w:eastAsia="en-US"/>
        </w:rPr>
      </w:pPr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>Si consideri la seguente definizione di</w:t>
      </w:r>
      <w:r w:rsidR="0006711C"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 xml:space="preserve"> albero binario:</w:t>
      </w:r>
    </w:p>
    <w:p w:rsidR="0006711C" w:rsidRPr="003C10D2" w:rsidRDefault="0006711C" w:rsidP="00A4026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ahoma" w:eastAsia="Batang" w:hAnsi="Tahoma"/>
          <w:color w:val="auto"/>
          <w:kern w:val="20"/>
          <w:sz w:val="20"/>
          <w:lang w:eastAsia="en-US"/>
        </w:rPr>
      </w:pPr>
      <w:r w:rsidRPr="003C10D2">
        <w:rPr>
          <w:rFonts w:ascii="Tahoma" w:eastAsia="Batang" w:hAnsi="Tahoma"/>
          <w:color w:val="auto"/>
          <w:kern w:val="20"/>
          <w:sz w:val="20"/>
          <w:lang w:eastAsia="en-US"/>
        </w:rPr>
        <w:t xml:space="preserve">typedef struct </w:t>
      </w:r>
      <w:r w:rsidR="0059326A" w:rsidRPr="003C10D2">
        <w:rPr>
          <w:rFonts w:ascii="Tahoma" w:eastAsia="Batang" w:hAnsi="Tahoma"/>
          <w:color w:val="auto"/>
          <w:kern w:val="20"/>
          <w:sz w:val="20"/>
          <w:lang w:eastAsia="en-US"/>
        </w:rPr>
        <w:t>t</w:t>
      </w:r>
      <w:r w:rsidRPr="003C10D2">
        <w:rPr>
          <w:rFonts w:ascii="Tahoma" w:eastAsia="Batang" w:hAnsi="Tahoma"/>
          <w:color w:val="auto"/>
          <w:kern w:val="20"/>
          <w:sz w:val="20"/>
          <w:lang w:eastAsia="en-US"/>
        </w:rPr>
        <w:t xml:space="preserve"> { </w:t>
      </w:r>
      <w:r w:rsidR="00B07776">
        <w:rPr>
          <w:rFonts w:ascii="Tahoma" w:eastAsia="Batang" w:hAnsi="Tahoma"/>
          <w:color w:val="auto"/>
          <w:kern w:val="20"/>
          <w:sz w:val="20"/>
          <w:lang w:eastAsia="en-US"/>
        </w:rPr>
        <w:t xml:space="preserve">int </w:t>
      </w:r>
      <w:proofErr w:type="spellStart"/>
      <w:r w:rsidR="00B07776">
        <w:rPr>
          <w:rFonts w:ascii="Tahoma" w:eastAsia="Batang" w:hAnsi="Tahoma"/>
          <w:color w:val="auto"/>
          <w:kern w:val="20"/>
          <w:sz w:val="20"/>
          <w:lang w:eastAsia="en-US"/>
        </w:rPr>
        <w:t>val</w:t>
      </w:r>
      <w:proofErr w:type="spellEnd"/>
      <w:r w:rsidRPr="003C10D2">
        <w:rPr>
          <w:rFonts w:ascii="Tahoma" w:eastAsia="Batang" w:hAnsi="Tahoma"/>
          <w:color w:val="auto"/>
          <w:kern w:val="20"/>
          <w:sz w:val="20"/>
          <w:lang w:eastAsia="en-US"/>
        </w:rPr>
        <w:t xml:space="preserve">; </w:t>
      </w:r>
    </w:p>
    <w:p w:rsidR="0006711C" w:rsidRPr="003C10D2" w:rsidRDefault="0006711C" w:rsidP="00A4026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ahoma" w:eastAsia="Batang" w:hAnsi="Tahoma"/>
          <w:color w:val="auto"/>
          <w:kern w:val="20"/>
          <w:sz w:val="20"/>
          <w:lang w:eastAsia="en-US"/>
        </w:rPr>
      </w:pPr>
      <w:r w:rsidRPr="003C10D2">
        <w:rPr>
          <w:rFonts w:ascii="Tahoma" w:eastAsia="Batang" w:hAnsi="Tahoma"/>
          <w:color w:val="auto"/>
          <w:kern w:val="20"/>
          <w:sz w:val="20"/>
          <w:lang w:eastAsia="en-US"/>
        </w:rPr>
        <w:t xml:space="preserve">                         struct </w:t>
      </w:r>
      <w:r w:rsidR="0059326A" w:rsidRPr="003C10D2">
        <w:rPr>
          <w:rFonts w:ascii="Tahoma" w:eastAsia="Batang" w:hAnsi="Tahoma"/>
          <w:color w:val="auto"/>
          <w:kern w:val="20"/>
          <w:sz w:val="20"/>
          <w:lang w:eastAsia="en-US"/>
        </w:rPr>
        <w:t>t</w:t>
      </w:r>
      <w:r w:rsidRPr="003C10D2">
        <w:rPr>
          <w:rFonts w:ascii="Tahoma" w:eastAsia="Batang" w:hAnsi="Tahoma"/>
          <w:color w:val="auto"/>
          <w:kern w:val="20"/>
          <w:sz w:val="20"/>
          <w:lang w:eastAsia="en-US"/>
        </w:rPr>
        <w:t xml:space="preserve"> *</w:t>
      </w:r>
      <w:r w:rsidR="0059326A" w:rsidRPr="003C10D2">
        <w:rPr>
          <w:rFonts w:ascii="Tahoma" w:eastAsia="Batang" w:hAnsi="Tahoma"/>
          <w:color w:val="auto"/>
          <w:kern w:val="20"/>
          <w:sz w:val="20"/>
          <w:lang w:eastAsia="en-US"/>
        </w:rPr>
        <w:t xml:space="preserve"> left</w:t>
      </w:r>
      <w:r w:rsidRPr="003C10D2">
        <w:rPr>
          <w:rFonts w:ascii="Tahoma" w:eastAsia="Batang" w:hAnsi="Tahoma"/>
          <w:color w:val="auto"/>
          <w:kern w:val="20"/>
          <w:sz w:val="20"/>
          <w:lang w:eastAsia="en-US"/>
        </w:rPr>
        <w:t>, *</w:t>
      </w:r>
      <w:r w:rsidR="0059326A" w:rsidRPr="003C10D2">
        <w:rPr>
          <w:rFonts w:ascii="Tahoma" w:eastAsia="Batang" w:hAnsi="Tahoma"/>
          <w:color w:val="auto"/>
          <w:kern w:val="20"/>
          <w:sz w:val="20"/>
          <w:lang w:eastAsia="en-US"/>
        </w:rPr>
        <w:t xml:space="preserve"> right</w:t>
      </w:r>
      <w:r w:rsidRPr="003C10D2">
        <w:rPr>
          <w:rFonts w:ascii="Tahoma" w:eastAsia="Batang" w:hAnsi="Tahoma"/>
          <w:color w:val="auto"/>
          <w:kern w:val="20"/>
          <w:sz w:val="20"/>
          <w:lang w:eastAsia="en-US"/>
        </w:rPr>
        <w:t xml:space="preserve">; } </w:t>
      </w:r>
      <w:proofErr w:type="spellStart"/>
      <w:r w:rsidRPr="003C10D2">
        <w:rPr>
          <w:rFonts w:ascii="Tahoma" w:eastAsia="Batang" w:hAnsi="Tahoma"/>
          <w:color w:val="auto"/>
          <w:kern w:val="20"/>
          <w:sz w:val="20"/>
          <w:lang w:eastAsia="en-US"/>
        </w:rPr>
        <w:t>Nodo</w:t>
      </w:r>
      <w:proofErr w:type="spellEnd"/>
      <w:r w:rsidRPr="003C10D2">
        <w:rPr>
          <w:rFonts w:ascii="Tahoma" w:eastAsia="Batang" w:hAnsi="Tahoma"/>
          <w:color w:val="auto"/>
          <w:kern w:val="20"/>
          <w:sz w:val="20"/>
          <w:lang w:eastAsia="en-US"/>
        </w:rPr>
        <w:t>;</w:t>
      </w:r>
    </w:p>
    <w:p w:rsidR="0006711C" w:rsidRPr="003C10D2" w:rsidRDefault="0006711C" w:rsidP="00A4026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ahoma" w:eastAsia="Batang" w:hAnsi="Tahoma"/>
          <w:color w:val="auto"/>
          <w:kern w:val="20"/>
          <w:sz w:val="20"/>
          <w:lang w:val="it-IT" w:eastAsia="en-US"/>
        </w:rPr>
      </w:pPr>
      <w:proofErr w:type="spellStart"/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>typedef</w:t>
      </w:r>
      <w:proofErr w:type="spellEnd"/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 xml:space="preserve"> Nodo * </w:t>
      </w:r>
      <w:proofErr w:type="spellStart"/>
      <w:r w:rsidR="0059326A"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>Tree</w:t>
      </w:r>
      <w:proofErr w:type="spellEnd"/>
      <w:r w:rsidRPr="003C10D2">
        <w:rPr>
          <w:rFonts w:ascii="Tahoma" w:eastAsia="Batang" w:hAnsi="Tahoma"/>
          <w:color w:val="auto"/>
          <w:kern w:val="20"/>
          <w:sz w:val="20"/>
          <w:lang w:val="it-IT" w:eastAsia="en-US"/>
        </w:rPr>
        <w:t xml:space="preserve">;  </w:t>
      </w:r>
    </w:p>
    <w:p w:rsidR="00A871D6" w:rsidRDefault="00A871D6" w:rsidP="003C10D2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ahoma" w:eastAsia="Batang" w:hAnsi="Tahoma"/>
          <w:color w:val="auto"/>
          <w:kern w:val="20"/>
          <w:sz w:val="20"/>
          <w:lang w:val="it-IT" w:eastAsia="en-US"/>
        </w:rPr>
      </w:pPr>
    </w:p>
    <w:p w:rsidR="00B07776" w:rsidRPr="003C10D2" w:rsidRDefault="00B07776" w:rsidP="003C10D2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ahoma" w:eastAsia="Batang" w:hAnsi="Tahoma"/>
          <w:color w:val="auto"/>
          <w:kern w:val="20"/>
          <w:sz w:val="20"/>
          <w:lang w:val="it-IT" w:eastAsia="en-US"/>
        </w:rPr>
      </w:pPr>
      <w:r>
        <w:rPr>
          <w:rFonts w:ascii="Tahoma" w:eastAsia="Batang" w:hAnsi="Tahoma"/>
          <w:color w:val="auto"/>
          <w:kern w:val="20"/>
          <w:sz w:val="20"/>
          <w:lang w:val="it-IT" w:eastAsia="en-US"/>
        </w:rPr>
        <w:t>Si scriva una funzione che ricevuti due alberi binari restituisce il numero di elementi comuni tra i due alberi.</w:t>
      </w:r>
    </w:p>
    <w:p w:rsidR="00315C73" w:rsidRPr="0063379D" w:rsidRDefault="009B1637" w:rsidP="009B1637">
      <w:pPr>
        <w:spacing w:before="60"/>
        <w:ind w:left="360"/>
        <w:jc w:val="left"/>
        <w:rPr>
          <w:color w:val="FF0000"/>
          <w:sz w:val="22"/>
          <w:szCs w:val="22"/>
        </w:rPr>
      </w:pPr>
      <w:r w:rsidRPr="0063379D">
        <w:rPr>
          <w:color w:val="FF0000"/>
          <w:sz w:val="22"/>
          <w:szCs w:val="22"/>
        </w:rPr>
        <w:br w:type="page"/>
      </w:r>
      <w:r w:rsidR="008C324D" w:rsidRPr="0063379D">
        <w:rPr>
          <w:color w:val="FF0000"/>
          <w:sz w:val="22"/>
          <w:szCs w:val="22"/>
        </w:rPr>
        <w:lastRenderedPageBreak/>
        <w:br w:type="page"/>
      </w:r>
      <w:r w:rsidR="00A40266">
        <w:rPr>
          <w:color w:val="FF0000"/>
          <w:sz w:val="22"/>
          <w:szCs w:val="22"/>
        </w:rPr>
        <w:lastRenderedPageBreak/>
        <w:br w:type="page"/>
      </w:r>
    </w:p>
    <w:sectPr w:rsidR="00315C73" w:rsidRPr="0063379D" w:rsidSect="00CB1FD5">
      <w:footerReference w:type="default" r:id="rId7"/>
      <w:type w:val="continuous"/>
      <w:pgSz w:w="11906" w:h="16838" w:code="9"/>
      <w:pgMar w:top="567" w:right="945" w:bottom="567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2334" w:rsidRDefault="000C2334">
      <w:r>
        <w:separator/>
      </w:r>
    </w:p>
  </w:endnote>
  <w:endnote w:type="continuationSeparator" w:id="0">
    <w:p w:rsidR="000C2334" w:rsidRDefault="000C2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137" w:rsidRDefault="00C37137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C22C4">
      <w:rPr>
        <w:noProof/>
      </w:rPr>
      <w:t>12</w:t>
    </w:r>
    <w:r>
      <w:fldChar w:fldCharType="end"/>
    </w:r>
  </w:p>
  <w:p w:rsidR="00C37137" w:rsidRDefault="00C3713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2334" w:rsidRDefault="000C2334">
      <w:r>
        <w:separator/>
      </w:r>
    </w:p>
  </w:footnote>
  <w:footnote w:type="continuationSeparator" w:id="0">
    <w:p w:rsidR="000C2334" w:rsidRDefault="000C23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C99AD1CE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A2A41C78"/>
    <w:lvl w:ilvl="0">
      <w:start w:val="1"/>
      <w:numFmt w:val="lowerLetter"/>
      <w:pStyle w:val="Numeroelenco"/>
      <w:lvlText w:val="(%1)"/>
      <w:lvlJc w:val="left"/>
      <w:pPr>
        <w:tabs>
          <w:tab w:val="num" w:pos="720"/>
        </w:tabs>
        <w:ind w:left="284" w:hanging="284"/>
      </w:pPr>
      <w:rPr>
        <w:rFonts w:hint="default"/>
      </w:rPr>
    </w:lvl>
  </w:abstractNum>
  <w:abstractNum w:abstractNumId="2" w15:restartNumberingAfterBreak="0">
    <w:nsid w:val="00000001"/>
    <w:multiLevelType w:val="multilevel"/>
    <w:tmpl w:val="894EE873"/>
    <w:lvl w:ilvl="0">
      <w:start w:val="1"/>
      <w:numFmt w:val="bullet"/>
      <w:lvlText w:val="-"/>
      <w:lvlJc w:val="left"/>
      <w:pPr>
        <w:tabs>
          <w:tab w:val="num" w:pos="147"/>
        </w:tabs>
        <w:ind w:left="147" w:firstLine="0"/>
      </w:pPr>
      <w:rPr>
        <w:rFonts w:hint="default"/>
        <w:position w:val="0"/>
      </w:rPr>
    </w:lvl>
    <w:lvl w:ilvl="1">
      <w:start w:val="1"/>
      <w:numFmt w:val="bullet"/>
      <w:lvlText w:val="-"/>
      <w:lvlJc w:val="left"/>
      <w:pPr>
        <w:tabs>
          <w:tab w:val="num" w:pos="147"/>
        </w:tabs>
        <w:ind w:left="147" w:firstLine="720"/>
      </w:pPr>
      <w:rPr>
        <w:rFonts w:hint="default"/>
        <w:position w:val="0"/>
      </w:rPr>
    </w:lvl>
    <w:lvl w:ilvl="2">
      <w:start w:val="1"/>
      <w:numFmt w:val="bullet"/>
      <w:lvlText w:val="-"/>
      <w:lvlJc w:val="left"/>
      <w:pPr>
        <w:tabs>
          <w:tab w:val="num" w:pos="147"/>
        </w:tabs>
        <w:ind w:left="147" w:firstLine="1440"/>
      </w:pPr>
      <w:rPr>
        <w:rFonts w:hint="default"/>
        <w:position w:val="0"/>
      </w:rPr>
    </w:lvl>
    <w:lvl w:ilvl="3">
      <w:start w:val="1"/>
      <w:numFmt w:val="bullet"/>
      <w:lvlText w:val="-"/>
      <w:lvlJc w:val="left"/>
      <w:pPr>
        <w:tabs>
          <w:tab w:val="num" w:pos="147"/>
        </w:tabs>
        <w:ind w:left="147" w:firstLine="2160"/>
      </w:pPr>
      <w:rPr>
        <w:rFonts w:hint="default"/>
        <w:position w:val="0"/>
      </w:rPr>
    </w:lvl>
    <w:lvl w:ilvl="4">
      <w:start w:val="1"/>
      <w:numFmt w:val="bullet"/>
      <w:lvlText w:val="-"/>
      <w:lvlJc w:val="left"/>
      <w:pPr>
        <w:tabs>
          <w:tab w:val="num" w:pos="147"/>
        </w:tabs>
        <w:ind w:left="147" w:firstLine="2880"/>
      </w:pPr>
      <w:rPr>
        <w:rFonts w:hint="default"/>
        <w:position w:val="0"/>
      </w:rPr>
    </w:lvl>
    <w:lvl w:ilvl="5">
      <w:start w:val="1"/>
      <w:numFmt w:val="bullet"/>
      <w:lvlText w:val="-"/>
      <w:lvlJc w:val="left"/>
      <w:pPr>
        <w:tabs>
          <w:tab w:val="num" w:pos="147"/>
        </w:tabs>
        <w:ind w:left="147" w:firstLine="3600"/>
      </w:pPr>
      <w:rPr>
        <w:rFonts w:hint="default"/>
        <w:position w:val="0"/>
      </w:rPr>
    </w:lvl>
    <w:lvl w:ilvl="6">
      <w:start w:val="1"/>
      <w:numFmt w:val="bullet"/>
      <w:lvlText w:val="-"/>
      <w:lvlJc w:val="left"/>
      <w:pPr>
        <w:tabs>
          <w:tab w:val="num" w:pos="147"/>
        </w:tabs>
        <w:ind w:left="147" w:firstLine="4320"/>
      </w:pPr>
      <w:rPr>
        <w:rFonts w:hint="default"/>
        <w:position w:val="0"/>
      </w:rPr>
    </w:lvl>
    <w:lvl w:ilvl="7">
      <w:start w:val="1"/>
      <w:numFmt w:val="bullet"/>
      <w:lvlText w:val="-"/>
      <w:lvlJc w:val="left"/>
      <w:pPr>
        <w:tabs>
          <w:tab w:val="num" w:pos="147"/>
        </w:tabs>
        <w:ind w:left="147" w:firstLine="5040"/>
      </w:pPr>
      <w:rPr>
        <w:rFonts w:hint="default"/>
        <w:position w:val="0"/>
      </w:rPr>
    </w:lvl>
    <w:lvl w:ilvl="8">
      <w:start w:val="1"/>
      <w:numFmt w:val="bullet"/>
      <w:lvlText w:val="-"/>
      <w:lvlJc w:val="left"/>
      <w:pPr>
        <w:tabs>
          <w:tab w:val="num" w:pos="147"/>
        </w:tabs>
        <w:ind w:left="147" w:firstLine="5760"/>
      </w:pPr>
      <w:rPr>
        <w:rFonts w:hint="default"/>
        <w:position w:val="0"/>
      </w:rPr>
    </w:lvl>
  </w:abstractNum>
  <w:abstractNum w:abstractNumId="3" w15:restartNumberingAfterBreak="0">
    <w:nsid w:val="060F2AA3"/>
    <w:multiLevelType w:val="hybridMultilevel"/>
    <w:tmpl w:val="4A7E24DE"/>
    <w:lvl w:ilvl="0" w:tplc="9AD2FA0C">
      <w:numFmt w:val="bullet"/>
      <w:lvlText w:val=""/>
      <w:lvlJc w:val="left"/>
      <w:pPr>
        <w:ind w:left="720" w:hanging="360"/>
      </w:pPr>
      <w:rPr>
        <w:rFonts w:ascii="Wingdings" w:eastAsia="Batang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9613A"/>
    <w:multiLevelType w:val="hybridMultilevel"/>
    <w:tmpl w:val="8126FB28"/>
    <w:lvl w:ilvl="0" w:tplc="397EF4B6">
      <w:start w:val="1"/>
      <w:numFmt w:val="low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3753DC"/>
    <w:multiLevelType w:val="hybridMultilevel"/>
    <w:tmpl w:val="EEE2152E"/>
    <w:lvl w:ilvl="0" w:tplc="FFFFFFFF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5CE645B4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A806CE"/>
    <w:multiLevelType w:val="hybridMultilevel"/>
    <w:tmpl w:val="CFAC7568"/>
    <w:lvl w:ilvl="0" w:tplc="B874B148">
      <w:start w:val="1"/>
      <w:numFmt w:val="bullet"/>
      <w:pStyle w:val="Puntoelenc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450D7"/>
    <w:multiLevelType w:val="hybridMultilevel"/>
    <w:tmpl w:val="7F3826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A638A7"/>
    <w:multiLevelType w:val="hybridMultilevel"/>
    <w:tmpl w:val="2E70E806"/>
    <w:lvl w:ilvl="0" w:tplc="A2D4472E">
      <w:start w:val="1"/>
      <w:numFmt w:val="decimal"/>
      <w:lvlText w:val="%1)"/>
      <w:lvlJc w:val="left"/>
      <w:pPr>
        <w:ind w:left="-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9" w15:restartNumberingAfterBreak="0">
    <w:nsid w:val="1AD338A3"/>
    <w:multiLevelType w:val="hybridMultilevel"/>
    <w:tmpl w:val="FB72E5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81435"/>
    <w:multiLevelType w:val="hybridMultilevel"/>
    <w:tmpl w:val="C4824664"/>
    <w:lvl w:ilvl="0" w:tplc="94144380">
      <w:start w:val="1"/>
      <w:numFmt w:val="lowerLetter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B4694C"/>
    <w:multiLevelType w:val="multilevel"/>
    <w:tmpl w:val="76B0BC6C"/>
    <w:lvl w:ilvl="0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12" w15:restartNumberingAfterBreak="0">
    <w:nsid w:val="31DF6ECB"/>
    <w:multiLevelType w:val="hybridMultilevel"/>
    <w:tmpl w:val="A5065C1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3F569F"/>
    <w:multiLevelType w:val="hybridMultilevel"/>
    <w:tmpl w:val="CF6E528E"/>
    <w:lvl w:ilvl="0" w:tplc="94144380">
      <w:start w:val="1"/>
      <w:numFmt w:val="lowerLetter"/>
      <w:lvlText w:val="(%1)"/>
      <w:lvlJc w:val="left"/>
      <w:pPr>
        <w:tabs>
          <w:tab w:val="num" w:pos="155"/>
        </w:tabs>
        <w:ind w:left="1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DF3FFA"/>
    <w:multiLevelType w:val="hybridMultilevel"/>
    <w:tmpl w:val="0CCEB088"/>
    <w:lvl w:ilvl="0" w:tplc="A2D4472E">
      <w:start w:val="1"/>
      <w:numFmt w:val="decimal"/>
      <w:lvlText w:val="%1)"/>
      <w:lvlJc w:val="left"/>
      <w:pPr>
        <w:ind w:left="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54" w:hanging="360"/>
      </w:pPr>
    </w:lvl>
    <w:lvl w:ilvl="2" w:tplc="0410001B" w:tentative="1">
      <w:start w:val="1"/>
      <w:numFmt w:val="lowerRoman"/>
      <w:lvlText w:val="%3."/>
      <w:lvlJc w:val="right"/>
      <w:pPr>
        <w:ind w:left="1574" w:hanging="180"/>
      </w:pPr>
    </w:lvl>
    <w:lvl w:ilvl="3" w:tplc="0410000F" w:tentative="1">
      <w:start w:val="1"/>
      <w:numFmt w:val="decimal"/>
      <w:lvlText w:val="%4."/>
      <w:lvlJc w:val="left"/>
      <w:pPr>
        <w:ind w:left="2294" w:hanging="360"/>
      </w:pPr>
    </w:lvl>
    <w:lvl w:ilvl="4" w:tplc="04100019" w:tentative="1">
      <w:start w:val="1"/>
      <w:numFmt w:val="lowerLetter"/>
      <w:lvlText w:val="%5."/>
      <w:lvlJc w:val="left"/>
      <w:pPr>
        <w:ind w:left="3014" w:hanging="360"/>
      </w:pPr>
    </w:lvl>
    <w:lvl w:ilvl="5" w:tplc="0410001B" w:tentative="1">
      <w:start w:val="1"/>
      <w:numFmt w:val="lowerRoman"/>
      <w:lvlText w:val="%6."/>
      <w:lvlJc w:val="right"/>
      <w:pPr>
        <w:ind w:left="3734" w:hanging="180"/>
      </w:pPr>
    </w:lvl>
    <w:lvl w:ilvl="6" w:tplc="0410000F" w:tentative="1">
      <w:start w:val="1"/>
      <w:numFmt w:val="decimal"/>
      <w:lvlText w:val="%7."/>
      <w:lvlJc w:val="left"/>
      <w:pPr>
        <w:ind w:left="4454" w:hanging="360"/>
      </w:pPr>
    </w:lvl>
    <w:lvl w:ilvl="7" w:tplc="04100019" w:tentative="1">
      <w:start w:val="1"/>
      <w:numFmt w:val="lowerLetter"/>
      <w:lvlText w:val="%8."/>
      <w:lvlJc w:val="left"/>
      <w:pPr>
        <w:ind w:left="5174" w:hanging="360"/>
      </w:pPr>
    </w:lvl>
    <w:lvl w:ilvl="8" w:tplc="0410001B" w:tentative="1">
      <w:start w:val="1"/>
      <w:numFmt w:val="lowerRoman"/>
      <w:lvlText w:val="%9."/>
      <w:lvlJc w:val="right"/>
      <w:pPr>
        <w:ind w:left="5894" w:hanging="180"/>
      </w:pPr>
    </w:lvl>
  </w:abstractNum>
  <w:abstractNum w:abstractNumId="15" w15:restartNumberingAfterBreak="0">
    <w:nsid w:val="38A839F6"/>
    <w:multiLevelType w:val="hybridMultilevel"/>
    <w:tmpl w:val="FD68168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77"/>
        </w:tabs>
        <w:ind w:left="137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44257D"/>
    <w:multiLevelType w:val="multilevel"/>
    <w:tmpl w:val="D3F8925C"/>
    <w:lvl w:ilvl="0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2D4689"/>
    <w:multiLevelType w:val="hybridMultilevel"/>
    <w:tmpl w:val="BC98CAA4"/>
    <w:lvl w:ilvl="0" w:tplc="A5E279F8">
      <w:numFmt w:val="bullet"/>
      <w:lvlText w:val="-"/>
      <w:lvlJc w:val="left"/>
      <w:pPr>
        <w:ind w:left="1080" w:hanging="360"/>
      </w:pPr>
      <w:rPr>
        <w:rFonts w:ascii="Tahoma" w:eastAsia="Bata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BC205E7"/>
    <w:multiLevelType w:val="hybridMultilevel"/>
    <w:tmpl w:val="D88611C4"/>
    <w:lvl w:ilvl="0" w:tplc="96548F02">
      <w:numFmt w:val="bullet"/>
      <w:lvlText w:val="&gt;"/>
      <w:lvlJc w:val="left"/>
      <w:pPr>
        <w:ind w:left="720" w:hanging="360"/>
      </w:pPr>
      <w:rPr>
        <w:rFonts w:ascii="Tahoma" w:eastAsia="Bata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506588"/>
    <w:multiLevelType w:val="hybridMultilevel"/>
    <w:tmpl w:val="F0E872D0"/>
    <w:lvl w:ilvl="0" w:tplc="94144380">
      <w:start w:val="1"/>
      <w:numFmt w:val="lowerLetter"/>
      <w:lvlText w:val="(%1)"/>
      <w:lvlJc w:val="left"/>
      <w:pPr>
        <w:tabs>
          <w:tab w:val="num" w:pos="155"/>
        </w:tabs>
        <w:ind w:left="1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5"/>
        </w:tabs>
        <w:ind w:left="5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5"/>
        </w:tabs>
        <w:ind w:left="1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5"/>
        </w:tabs>
        <w:ind w:left="1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5"/>
        </w:tabs>
        <w:ind w:left="2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5"/>
        </w:tabs>
        <w:ind w:left="3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5"/>
        </w:tabs>
        <w:ind w:left="4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5"/>
        </w:tabs>
        <w:ind w:left="4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5"/>
        </w:tabs>
        <w:ind w:left="5555" w:hanging="180"/>
      </w:pPr>
    </w:lvl>
  </w:abstractNum>
  <w:abstractNum w:abstractNumId="20" w15:restartNumberingAfterBreak="0">
    <w:nsid w:val="4FD305B4"/>
    <w:multiLevelType w:val="hybridMultilevel"/>
    <w:tmpl w:val="14FEDCE4"/>
    <w:lvl w:ilvl="0" w:tplc="0410000F">
      <w:start w:val="1"/>
      <w:numFmt w:val="decimal"/>
      <w:lvlText w:val="%1."/>
      <w:lvlJc w:val="left"/>
      <w:pPr>
        <w:ind w:left="-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1" w15:restartNumberingAfterBreak="0">
    <w:nsid w:val="4FD30B3A"/>
    <w:multiLevelType w:val="multilevel"/>
    <w:tmpl w:val="DCE6F06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464F93"/>
    <w:multiLevelType w:val="hybridMultilevel"/>
    <w:tmpl w:val="14FEDCE4"/>
    <w:lvl w:ilvl="0" w:tplc="0410000F">
      <w:start w:val="1"/>
      <w:numFmt w:val="decimal"/>
      <w:lvlText w:val="%1."/>
      <w:lvlJc w:val="left"/>
      <w:pPr>
        <w:ind w:left="-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3" w15:restartNumberingAfterBreak="0">
    <w:nsid w:val="532C0E58"/>
    <w:multiLevelType w:val="hybridMultilevel"/>
    <w:tmpl w:val="D32CE25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A33462"/>
    <w:multiLevelType w:val="multilevel"/>
    <w:tmpl w:val="DA6036C8"/>
    <w:lvl w:ilvl="0">
      <w:start w:val="1"/>
      <w:numFmt w:val="low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B56616"/>
    <w:multiLevelType w:val="hybridMultilevel"/>
    <w:tmpl w:val="76B0BC6C"/>
    <w:lvl w:ilvl="0" w:tplc="2E4CA062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26" w15:restartNumberingAfterBreak="0">
    <w:nsid w:val="5D9322D0"/>
    <w:multiLevelType w:val="hybridMultilevel"/>
    <w:tmpl w:val="DCE6F06E"/>
    <w:lvl w:ilvl="0" w:tplc="FC62C7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4D25EA"/>
    <w:multiLevelType w:val="hybridMultilevel"/>
    <w:tmpl w:val="89A0340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996E9F"/>
    <w:multiLevelType w:val="hybridMultilevel"/>
    <w:tmpl w:val="E2BC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F25F0C"/>
    <w:multiLevelType w:val="hybridMultilevel"/>
    <w:tmpl w:val="A0F43AF6"/>
    <w:lvl w:ilvl="0" w:tplc="94144380">
      <w:start w:val="1"/>
      <w:numFmt w:val="lowerLetter"/>
      <w:lvlText w:val="(%1)"/>
      <w:lvlJc w:val="left"/>
      <w:pPr>
        <w:tabs>
          <w:tab w:val="num" w:pos="155"/>
        </w:tabs>
        <w:ind w:left="155" w:hanging="72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870189"/>
    <w:multiLevelType w:val="hybridMultilevel"/>
    <w:tmpl w:val="1E04D6E8"/>
    <w:lvl w:ilvl="0" w:tplc="2E4CA062">
      <w:start w:val="1"/>
      <w:numFmt w:val="decimal"/>
      <w:lvlText w:val="%1)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B53D0F"/>
    <w:multiLevelType w:val="hybridMultilevel"/>
    <w:tmpl w:val="68C86076"/>
    <w:lvl w:ilvl="0" w:tplc="200606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2"/>
        <w:szCs w:val="12"/>
      </w:rPr>
    </w:lvl>
    <w:lvl w:ilvl="1" w:tplc="040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2101C6E"/>
    <w:multiLevelType w:val="hybridMultilevel"/>
    <w:tmpl w:val="416E79AE"/>
    <w:lvl w:ilvl="0" w:tplc="7276A938">
      <w:numFmt w:val="bullet"/>
      <w:lvlText w:val=""/>
      <w:lvlJc w:val="left"/>
      <w:pPr>
        <w:ind w:left="720" w:hanging="360"/>
      </w:pPr>
      <w:rPr>
        <w:rFonts w:ascii="Wingdings" w:eastAsia="Batang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2D24EB"/>
    <w:multiLevelType w:val="hybridMultilevel"/>
    <w:tmpl w:val="7A72F8F8"/>
    <w:lvl w:ilvl="0" w:tplc="0A9C80B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700DD0"/>
    <w:multiLevelType w:val="hybridMultilevel"/>
    <w:tmpl w:val="8258D526"/>
    <w:lvl w:ilvl="0" w:tplc="0D167FB6">
      <w:start w:val="1"/>
      <w:numFmt w:val="lowerLetter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CB15588"/>
    <w:multiLevelType w:val="hybridMultilevel"/>
    <w:tmpl w:val="B3FE96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3"/>
  </w:num>
  <w:num w:numId="6">
    <w:abstractNumId w:val="34"/>
  </w:num>
  <w:num w:numId="7">
    <w:abstractNumId w:val="15"/>
  </w:num>
  <w:num w:numId="8">
    <w:abstractNumId w:val="31"/>
  </w:num>
  <w:num w:numId="9">
    <w:abstractNumId w:val="19"/>
  </w:num>
  <w:num w:numId="10">
    <w:abstractNumId w:val="25"/>
  </w:num>
  <w:num w:numId="11">
    <w:abstractNumId w:val="29"/>
  </w:num>
  <w:num w:numId="12">
    <w:abstractNumId w:val="13"/>
  </w:num>
  <w:num w:numId="13">
    <w:abstractNumId w:val="11"/>
  </w:num>
  <w:num w:numId="14">
    <w:abstractNumId w:val="30"/>
  </w:num>
  <w:num w:numId="15">
    <w:abstractNumId w:val="16"/>
  </w:num>
  <w:num w:numId="16">
    <w:abstractNumId w:val="10"/>
  </w:num>
  <w:num w:numId="17">
    <w:abstractNumId w:val="24"/>
  </w:num>
  <w:num w:numId="18">
    <w:abstractNumId w:val="26"/>
  </w:num>
  <w:num w:numId="19">
    <w:abstractNumId w:val="21"/>
  </w:num>
  <w:num w:numId="20">
    <w:abstractNumId w:val="27"/>
  </w:num>
  <w:num w:numId="21">
    <w:abstractNumId w:val="12"/>
  </w:num>
  <w:num w:numId="22">
    <w:abstractNumId w:val="4"/>
  </w:num>
  <w:num w:numId="23">
    <w:abstractNumId w:val="14"/>
  </w:num>
  <w:num w:numId="24">
    <w:abstractNumId w:val="8"/>
  </w:num>
  <w:num w:numId="25">
    <w:abstractNumId w:val="20"/>
  </w:num>
  <w:num w:numId="26">
    <w:abstractNumId w:val="22"/>
  </w:num>
  <w:num w:numId="27">
    <w:abstractNumId w:val="28"/>
  </w:num>
  <w:num w:numId="28">
    <w:abstractNumId w:val="2"/>
  </w:num>
  <w:num w:numId="29">
    <w:abstractNumId w:val="35"/>
  </w:num>
  <w:num w:numId="30">
    <w:abstractNumId w:val="7"/>
  </w:num>
  <w:num w:numId="31">
    <w:abstractNumId w:val="32"/>
  </w:num>
  <w:num w:numId="32">
    <w:abstractNumId w:val="17"/>
  </w:num>
  <w:num w:numId="33">
    <w:abstractNumId w:val="18"/>
  </w:num>
  <w:num w:numId="34">
    <w:abstractNumId w:val="3"/>
  </w:num>
  <w:num w:numId="35">
    <w:abstractNumId w:val="9"/>
  </w:num>
  <w:num w:numId="36">
    <w:abstractNumId w:val="3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activeWritingStyle w:appName="MSWord" w:lang="en-US" w:vendorID="64" w:dllVersion="6" w:nlCheck="1" w:checkStyle="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it-IT" w:vendorID="64" w:dllVersion="6" w:nlCheck="1" w:checkStyle="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283"/>
  <w:drawingGridHorizontalSpacing w:val="113"/>
  <w:drawingGridVerticalSpacing w:val="11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5CD"/>
    <w:rsid w:val="00002606"/>
    <w:rsid w:val="00003BBC"/>
    <w:rsid w:val="000061FC"/>
    <w:rsid w:val="00006A07"/>
    <w:rsid w:val="00006AD3"/>
    <w:rsid w:val="00011714"/>
    <w:rsid w:val="00012049"/>
    <w:rsid w:val="00012819"/>
    <w:rsid w:val="00012951"/>
    <w:rsid w:val="000145E4"/>
    <w:rsid w:val="000207A3"/>
    <w:rsid w:val="00021307"/>
    <w:rsid w:val="0002208A"/>
    <w:rsid w:val="000239B1"/>
    <w:rsid w:val="000243D6"/>
    <w:rsid w:val="00031A38"/>
    <w:rsid w:val="00032DBF"/>
    <w:rsid w:val="00037911"/>
    <w:rsid w:val="000414AE"/>
    <w:rsid w:val="00043670"/>
    <w:rsid w:val="000436C9"/>
    <w:rsid w:val="00044D1E"/>
    <w:rsid w:val="000570EF"/>
    <w:rsid w:val="000576EA"/>
    <w:rsid w:val="000577A1"/>
    <w:rsid w:val="0006007E"/>
    <w:rsid w:val="00062C40"/>
    <w:rsid w:val="0006711C"/>
    <w:rsid w:val="00067CC8"/>
    <w:rsid w:val="00067D1E"/>
    <w:rsid w:val="00067DE1"/>
    <w:rsid w:val="000710DE"/>
    <w:rsid w:val="0007391A"/>
    <w:rsid w:val="00073C43"/>
    <w:rsid w:val="000741AA"/>
    <w:rsid w:val="000765A2"/>
    <w:rsid w:val="00076C66"/>
    <w:rsid w:val="0008174A"/>
    <w:rsid w:val="00082187"/>
    <w:rsid w:val="00082B56"/>
    <w:rsid w:val="000857B7"/>
    <w:rsid w:val="0008689D"/>
    <w:rsid w:val="00086FC3"/>
    <w:rsid w:val="000902F8"/>
    <w:rsid w:val="000920DC"/>
    <w:rsid w:val="00093A7D"/>
    <w:rsid w:val="000977D4"/>
    <w:rsid w:val="000A12AA"/>
    <w:rsid w:val="000B0172"/>
    <w:rsid w:val="000B0DDC"/>
    <w:rsid w:val="000B625B"/>
    <w:rsid w:val="000C2199"/>
    <w:rsid w:val="000C2334"/>
    <w:rsid w:val="000C4846"/>
    <w:rsid w:val="000C715B"/>
    <w:rsid w:val="000D0402"/>
    <w:rsid w:val="000D0E59"/>
    <w:rsid w:val="000D0E65"/>
    <w:rsid w:val="000D502D"/>
    <w:rsid w:val="000D6E9C"/>
    <w:rsid w:val="000D7081"/>
    <w:rsid w:val="000E0003"/>
    <w:rsid w:val="000E032E"/>
    <w:rsid w:val="000E1229"/>
    <w:rsid w:val="000E3705"/>
    <w:rsid w:val="000E3D8A"/>
    <w:rsid w:val="000E572A"/>
    <w:rsid w:val="000E5F1B"/>
    <w:rsid w:val="000E662F"/>
    <w:rsid w:val="000E68F2"/>
    <w:rsid w:val="000E7764"/>
    <w:rsid w:val="000E7E16"/>
    <w:rsid w:val="000F1E43"/>
    <w:rsid w:val="000F7036"/>
    <w:rsid w:val="0010248B"/>
    <w:rsid w:val="00103624"/>
    <w:rsid w:val="0010576A"/>
    <w:rsid w:val="001113BC"/>
    <w:rsid w:val="00111761"/>
    <w:rsid w:val="0011470C"/>
    <w:rsid w:val="00115156"/>
    <w:rsid w:val="00115EF4"/>
    <w:rsid w:val="00116919"/>
    <w:rsid w:val="00122CBD"/>
    <w:rsid w:val="00125386"/>
    <w:rsid w:val="0012540D"/>
    <w:rsid w:val="00125684"/>
    <w:rsid w:val="00125CF4"/>
    <w:rsid w:val="0012732B"/>
    <w:rsid w:val="0013054E"/>
    <w:rsid w:val="00130B2C"/>
    <w:rsid w:val="00130FED"/>
    <w:rsid w:val="00132C36"/>
    <w:rsid w:val="00133AD8"/>
    <w:rsid w:val="001359D2"/>
    <w:rsid w:val="00135CCA"/>
    <w:rsid w:val="00142557"/>
    <w:rsid w:val="00144773"/>
    <w:rsid w:val="00150132"/>
    <w:rsid w:val="00150BE5"/>
    <w:rsid w:val="00155000"/>
    <w:rsid w:val="00155B88"/>
    <w:rsid w:val="00164104"/>
    <w:rsid w:val="00164EB2"/>
    <w:rsid w:val="001656CA"/>
    <w:rsid w:val="00165822"/>
    <w:rsid w:val="00167E46"/>
    <w:rsid w:val="0017345F"/>
    <w:rsid w:val="00174DF7"/>
    <w:rsid w:val="001754F9"/>
    <w:rsid w:val="00175D80"/>
    <w:rsid w:val="00176AEC"/>
    <w:rsid w:val="00177E79"/>
    <w:rsid w:val="00177F56"/>
    <w:rsid w:val="001805DD"/>
    <w:rsid w:val="00181CDF"/>
    <w:rsid w:val="0018492D"/>
    <w:rsid w:val="00184BC5"/>
    <w:rsid w:val="00184F31"/>
    <w:rsid w:val="0019223B"/>
    <w:rsid w:val="0019761A"/>
    <w:rsid w:val="001A0154"/>
    <w:rsid w:val="001A01E9"/>
    <w:rsid w:val="001A094F"/>
    <w:rsid w:val="001A191A"/>
    <w:rsid w:val="001A230B"/>
    <w:rsid w:val="001A43DD"/>
    <w:rsid w:val="001B0093"/>
    <w:rsid w:val="001B401E"/>
    <w:rsid w:val="001B5B9E"/>
    <w:rsid w:val="001B6983"/>
    <w:rsid w:val="001C1C08"/>
    <w:rsid w:val="001C35CD"/>
    <w:rsid w:val="001C3EA9"/>
    <w:rsid w:val="001C66DE"/>
    <w:rsid w:val="001C73E4"/>
    <w:rsid w:val="001D1408"/>
    <w:rsid w:val="001D35D8"/>
    <w:rsid w:val="001D57FF"/>
    <w:rsid w:val="001D67BF"/>
    <w:rsid w:val="001D69F9"/>
    <w:rsid w:val="001D6F9C"/>
    <w:rsid w:val="001E1994"/>
    <w:rsid w:val="001E21BE"/>
    <w:rsid w:val="001E7915"/>
    <w:rsid w:val="001F160B"/>
    <w:rsid w:val="001F1A4C"/>
    <w:rsid w:val="001F2D58"/>
    <w:rsid w:val="001F40B1"/>
    <w:rsid w:val="001F40D6"/>
    <w:rsid w:val="001F5A0E"/>
    <w:rsid w:val="002011A9"/>
    <w:rsid w:val="0020235D"/>
    <w:rsid w:val="0020494D"/>
    <w:rsid w:val="002053B7"/>
    <w:rsid w:val="00207A26"/>
    <w:rsid w:val="002101A0"/>
    <w:rsid w:val="00211472"/>
    <w:rsid w:val="002125DB"/>
    <w:rsid w:val="00214822"/>
    <w:rsid w:val="00225953"/>
    <w:rsid w:val="00227273"/>
    <w:rsid w:val="00230DCA"/>
    <w:rsid w:val="002364D1"/>
    <w:rsid w:val="00236B18"/>
    <w:rsid w:val="00240A21"/>
    <w:rsid w:val="00240EC7"/>
    <w:rsid w:val="0024298E"/>
    <w:rsid w:val="00243507"/>
    <w:rsid w:val="00243CBD"/>
    <w:rsid w:val="00256B3B"/>
    <w:rsid w:val="00261890"/>
    <w:rsid w:val="00263828"/>
    <w:rsid w:val="00264248"/>
    <w:rsid w:val="00270634"/>
    <w:rsid w:val="0027211C"/>
    <w:rsid w:val="00274DD1"/>
    <w:rsid w:val="00280C44"/>
    <w:rsid w:val="00282727"/>
    <w:rsid w:val="002861B1"/>
    <w:rsid w:val="00292091"/>
    <w:rsid w:val="002974B2"/>
    <w:rsid w:val="002A002E"/>
    <w:rsid w:val="002A16BF"/>
    <w:rsid w:val="002A1B1F"/>
    <w:rsid w:val="002A48C8"/>
    <w:rsid w:val="002A6280"/>
    <w:rsid w:val="002A7D81"/>
    <w:rsid w:val="002B3860"/>
    <w:rsid w:val="002B653D"/>
    <w:rsid w:val="002C00F8"/>
    <w:rsid w:val="002C1720"/>
    <w:rsid w:val="002C205B"/>
    <w:rsid w:val="002C22C4"/>
    <w:rsid w:val="002C2D5A"/>
    <w:rsid w:val="002C4E99"/>
    <w:rsid w:val="002D06F9"/>
    <w:rsid w:val="002D0DE0"/>
    <w:rsid w:val="002D2DB9"/>
    <w:rsid w:val="002D49B1"/>
    <w:rsid w:val="002D67FE"/>
    <w:rsid w:val="002D797A"/>
    <w:rsid w:val="002D7E23"/>
    <w:rsid w:val="002E28BE"/>
    <w:rsid w:val="002E2EE1"/>
    <w:rsid w:val="002E5BF1"/>
    <w:rsid w:val="002F08B0"/>
    <w:rsid w:val="002F5A9F"/>
    <w:rsid w:val="002F68AA"/>
    <w:rsid w:val="003003DF"/>
    <w:rsid w:val="00300F0C"/>
    <w:rsid w:val="003010C0"/>
    <w:rsid w:val="00303350"/>
    <w:rsid w:val="00303CA0"/>
    <w:rsid w:val="00304263"/>
    <w:rsid w:val="0031319A"/>
    <w:rsid w:val="003143F6"/>
    <w:rsid w:val="00314F5C"/>
    <w:rsid w:val="00315C73"/>
    <w:rsid w:val="003222C4"/>
    <w:rsid w:val="0032458B"/>
    <w:rsid w:val="00330FE9"/>
    <w:rsid w:val="003323AF"/>
    <w:rsid w:val="00334975"/>
    <w:rsid w:val="00335F86"/>
    <w:rsid w:val="00336C2F"/>
    <w:rsid w:val="003404A6"/>
    <w:rsid w:val="0034199D"/>
    <w:rsid w:val="00342149"/>
    <w:rsid w:val="003453BE"/>
    <w:rsid w:val="00351E90"/>
    <w:rsid w:val="00352A4E"/>
    <w:rsid w:val="003550BA"/>
    <w:rsid w:val="00357026"/>
    <w:rsid w:val="003601E8"/>
    <w:rsid w:val="003638E2"/>
    <w:rsid w:val="0036400B"/>
    <w:rsid w:val="00366C3D"/>
    <w:rsid w:val="00366E95"/>
    <w:rsid w:val="003706C6"/>
    <w:rsid w:val="00375200"/>
    <w:rsid w:val="00376671"/>
    <w:rsid w:val="00377770"/>
    <w:rsid w:val="00382BB7"/>
    <w:rsid w:val="003856E2"/>
    <w:rsid w:val="003931FA"/>
    <w:rsid w:val="00393475"/>
    <w:rsid w:val="0039683F"/>
    <w:rsid w:val="003A04B1"/>
    <w:rsid w:val="003A05AA"/>
    <w:rsid w:val="003A11A3"/>
    <w:rsid w:val="003A365A"/>
    <w:rsid w:val="003A4DBB"/>
    <w:rsid w:val="003A5134"/>
    <w:rsid w:val="003A59AD"/>
    <w:rsid w:val="003A7607"/>
    <w:rsid w:val="003B5A8E"/>
    <w:rsid w:val="003B5D07"/>
    <w:rsid w:val="003C10D2"/>
    <w:rsid w:val="003C1EFA"/>
    <w:rsid w:val="003C2D67"/>
    <w:rsid w:val="003C2E5E"/>
    <w:rsid w:val="003C3972"/>
    <w:rsid w:val="003C4B8F"/>
    <w:rsid w:val="003C4BBD"/>
    <w:rsid w:val="003C5F52"/>
    <w:rsid w:val="003C63A0"/>
    <w:rsid w:val="003C65F8"/>
    <w:rsid w:val="003C7CA6"/>
    <w:rsid w:val="003D109C"/>
    <w:rsid w:val="003D2767"/>
    <w:rsid w:val="003D2D7A"/>
    <w:rsid w:val="003D3BFA"/>
    <w:rsid w:val="003D4831"/>
    <w:rsid w:val="003D77AF"/>
    <w:rsid w:val="003E0A11"/>
    <w:rsid w:val="003E1208"/>
    <w:rsid w:val="003E2281"/>
    <w:rsid w:val="003E32B5"/>
    <w:rsid w:val="003E4BDB"/>
    <w:rsid w:val="003E5A5E"/>
    <w:rsid w:val="003E5E2C"/>
    <w:rsid w:val="003E75CC"/>
    <w:rsid w:val="003F2EB5"/>
    <w:rsid w:val="003F4B96"/>
    <w:rsid w:val="003F7F3A"/>
    <w:rsid w:val="00401CBD"/>
    <w:rsid w:val="00407C92"/>
    <w:rsid w:val="00410092"/>
    <w:rsid w:val="0041067A"/>
    <w:rsid w:val="00412606"/>
    <w:rsid w:val="00412AF5"/>
    <w:rsid w:val="00414094"/>
    <w:rsid w:val="00414699"/>
    <w:rsid w:val="00414B8C"/>
    <w:rsid w:val="00423129"/>
    <w:rsid w:val="00423969"/>
    <w:rsid w:val="00423BC1"/>
    <w:rsid w:val="00424EED"/>
    <w:rsid w:val="00426AEB"/>
    <w:rsid w:val="004275B6"/>
    <w:rsid w:val="00430CBB"/>
    <w:rsid w:val="0043237D"/>
    <w:rsid w:val="00433564"/>
    <w:rsid w:val="00435674"/>
    <w:rsid w:val="004366A0"/>
    <w:rsid w:val="00436F80"/>
    <w:rsid w:val="00441A5A"/>
    <w:rsid w:val="00446167"/>
    <w:rsid w:val="00447D38"/>
    <w:rsid w:val="00452E38"/>
    <w:rsid w:val="00457D51"/>
    <w:rsid w:val="00460181"/>
    <w:rsid w:val="004603DE"/>
    <w:rsid w:val="004631D5"/>
    <w:rsid w:val="00463923"/>
    <w:rsid w:val="00463CEB"/>
    <w:rsid w:val="00463F76"/>
    <w:rsid w:val="0046414F"/>
    <w:rsid w:val="00467DC3"/>
    <w:rsid w:val="004733D2"/>
    <w:rsid w:val="004740F2"/>
    <w:rsid w:val="004762D2"/>
    <w:rsid w:val="004771F6"/>
    <w:rsid w:val="00477B5D"/>
    <w:rsid w:val="0048252C"/>
    <w:rsid w:val="00482B99"/>
    <w:rsid w:val="004913BE"/>
    <w:rsid w:val="00495319"/>
    <w:rsid w:val="004A7C86"/>
    <w:rsid w:val="004B4883"/>
    <w:rsid w:val="004B5636"/>
    <w:rsid w:val="004B58DE"/>
    <w:rsid w:val="004B74F3"/>
    <w:rsid w:val="004C1A6D"/>
    <w:rsid w:val="004C270F"/>
    <w:rsid w:val="004C3D33"/>
    <w:rsid w:val="004C619D"/>
    <w:rsid w:val="004C6729"/>
    <w:rsid w:val="004C6DC5"/>
    <w:rsid w:val="004D0D74"/>
    <w:rsid w:val="004D3027"/>
    <w:rsid w:val="004D5071"/>
    <w:rsid w:val="004D615A"/>
    <w:rsid w:val="004D6BE6"/>
    <w:rsid w:val="004D75C9"/>
    <w:rsid w:val="004E0D82"/>
    <w:rsid w:val="004E4F02"/>
    <w:rsid w:val="004E5272"/>
    <w:rsid w:val="004E79D5"/>
    <w:rsid w:val="004F1D98"/>
    <w:rsid w:val="004F2B22"/>
    <w:rsid w:val="005011F8"/>
    <w:rsid w:val="00502699"/>
    <w:rsid w:val="00503276"/>
    <w:rsid w:val="00503FF0"/>
    <w:rsid w:val="005059E2"/>
    <w:rsid w:val="005059F2"/>
    <w:rsid w:val="0051459C"/>
    <w:rsid w:val="00515C9B"/>
    <w:rsid w:val="00516888"/>
    <w:rsid w:val="00521E5B"/>
    <w:rsid w:val="00522490"/>
    <w:rsid w:val="0052415E"/>
    <w:rsid w:val="005244CB"/>
    <w:rsid w:val="00525B76"/>
    <w:rsid w:val="0052654C"/>
    <w:rsid w:val="005313CB"/>
    <w:rsid w:val="00533886"/>
    <w:rsid w:val="0053495F"/>
    <w:rsid w:val="0053501B"/>
    <w:rsid w:val="005378C1"/>
    <w:rsid w:val="00537C29"/>
    <w:rsid w:val="00541C9C"/>
    <w:rsid w:val="005423F9"/>
    <w:rsid w:val="00543D3A"/>
    <w:rsid w:val="0054432F"/>
    <w:rsid w:val="00547067"/>
    <w:rsid w:val="005505D5"/>
    <w:rsid w:val="005521F5"/>
    <w:rsid w:val="00553A41"/>
    <w:rsid w:val="005549D0"/>
    <w:rsid w:val="00555671"/>
    <w:rsid w:val="00564971"/>
    <w:rsid w:val="00567272"/>
    <w:rsid w:val="00567310"/>
    <w:rsid w:val="0057214D"/>
    <w:rsid w:val="00573FF3"/>
    <w:rsid w:val="0057556E"/>
    <w:rsid w:val="005764ED"/>
    <w:rsid w:val="00576716"/>
    <w:rsid w:val="0057769F"/>
    <w:rsid w:val="0058404E"/>
    <w:rsid w:val="00585753"/>
    <w:rsid w:val="00586162"/>
    <w:rsid w:val="005914A4"/>
    <w:rsid w:val="0059326A"/>
    <w:rsid w:val="00593CE5"/>
    <w:rsid w:val="00595191"/>
    <w:rsid w:val="00596118"/>
    <w:rsid w:val="0059751F"/>
    <w:rsid w:val="00597665"/>
    <w:rsid w:val="00597A56"/>
    <w:rsid w:val="005A2A88"/>
    <w:rsid w:val="005A403E"/>
    <w:rsid w:val="005B04EF"/>
    <w:rsid w:val="005B15A1"/>
    <w:rsid w:val="005B5A39"/>
    <w:rsid w:val="005B7096"/>
    <w:rsid w:val="005C0B66"/>
    <w:rsid w:val="005C23D2"/>
    <w:rsid w:val="005C2D39"/>
    <w:rsid w:val="005C422F"/>
    <w:rsid w:val="005D50DB"/>
    <w:rsid w:val="005D570B"/>
    <w:rsid w:val="005D7608"/>
    <w:rsid w:val="005D7E5A"/>
    <w:rsid w:val="005E04EC"/>
    <w:rsid w:val="005E7256"/>
    <w:rsid w:val="005F12C6"/>
    <w:rsid w:val="005F4645"/>
    <w:rsid w:val="005F4AA4"/>
    <w:rsid w:val="005F4C72"/>
    <w:rsid w:val="005F5AA1"/>
    <w:rsid w:val="005F7FF1"/>
    <w:rsid w:val="00604FEA"/>
    <w:rsid w:val="00610E02"/>
    <w:rsid w:val="00614B3E"/>
    <w:rsid w:val="0061554E"/>
    <w:rsid w:val="00617349"/>
    <w:rsid w:val="00622F1D"/>
    <w:rsid w:val="00627069"/>
    <w:rsid w:val="0062718D"/>
    <w:rsid w:val="00630340"/>
    <w:rsid w:val="00633023"/>
    <w:rsid w:val="006330E2"/>
    <w:rsid w:val="0063379D"/>
    <w:rsid w:val="00636A62"/>
    <w:rsid w:val="00641EB1"/>
    <w:rsid w:val="00644D26"/>
    <w:rsid w:val="00654345"/>
    <w:rsid w:val="00654763"/>
    <w:rsid w:val="00654C55"/>
    <w:rsid w:val="0066034F"/>
    <w:rsid w:val="0066340E"/>
    <w:rsid w:val="0066384A"/>
    <w:rsid w:val="00663D35"/>
    <w:rsid w:val="0066505A"/>
    <w:rsid w:val="00671776"/>
    <w:rsid w:val="00675329"/>
    <w:rsid w:val="00676539"/>
    <w:rsid w:val="00684285"/>
    <w:rsid w:val="00686665"/>
    <w:rsid w:val="006948D6"/>
    <w:rsid w:val="00694B89"/>
    <w:rsid w:val="00694DA2"/>
    <w:rsid w:val="0069651B"/>
    <w:rsid w:val="006A48C2"/>
    <w:rsid w:val="006A669D"/>
    <w:rsid w:val="006A7A56"/>
    <w:rsid w:val="006B0C3E"/>
    <w:rsid w:val="006B0E49"/>
    <w:rsid w:val="006B6F32"/>
    <w:rsid w:val="006C0A4D"/>
    <w:rsid w:val="006C3126"/>
    <w:rsid w:val="006C33DF"/>
    <w:rsid w:val="006C7387"/>
    <w:rsid w:val="006C7B9E"/>
    <w:rsid w:val="006D27A6"/>
    <w:rsid w:val="006D2AF0"/>
    <w:rsid w:val="006D5495"/>
    <w:rsid w:val="006D5583"/>
    <w:rsid w:val="006D6A77"/>
    <w:rsid w:val="006E0484"/>
    <w:rsid w:val="006E60A5"/>
    <w:rsid w:val="006E7136"/>
    <w:rsid w:val="006F223B"/>
    <w:rsid w:val="006F4A98"/>
    <w:rsid w:val="006F502D"/>
    <w:rsid w:val="006F61CB"/>
    <w:rsid w:val="007014C0"/>
    <w:rsid w:val="007026DA"/>
    <w:rsid w:val="007078DB"/>
    <w:rsid w:val="007119FE"/>
    <w:rsid w:val="00713135"/>
    <w:rsid w:val="0071346B"/>
    <w:rsid w:val="0071549B"/>
    <w:rsid w:val="00716C1D"/>
    <w:rsid w:val="00720994"/>
    <w:rsid w:val="00730678"/>
    <w:rsid w:val="0073216D"/>
    <w:rsid w:val="00735342"/>
    <w:rsid w:val="007360F8"/>
    <w:rsid w:val="0073657F"/>
    <w:rsid w:val="00752A4B"/>
    <w:rsid w:val="007544BC"/>
    <w:rsid w:val="0075504A"/>
    <w:rsid w:val="00755FD7"/>
    <w:rsid w:val="00762FB1"/>
    <w:rsid w:val="007630B4"/>
    <w:rsid w:val="00765A32"/>
    <w:rsid w:val="00765FF4"/>
    <w:rsid w:val="007662D7"/>
    <w:rsid w:val="00770F61"/>
    <w:rsid w:val="0077295F"/>
    <w:rsid w:val="00776DE9"/>
    <w:rsid w:val="0078083A"/>
    <w:rsid w:val="00782C7D"/>
    <w:rsid w:val="007835F6"/>
    <w:rsid w:val="00784843"/>
    <w:rsid w:val="00784D0A"/>
    <w:rsid w:val="007850DA"/>
    <w:rsid w:val="0078596C"/>
    <w:rsid w:val="00786E5A"/>
    <w:rsid w:val="00787C6A"/>
    <w:rsid w:val="00792F11"/>
    <w:rsid w:val="00793029"/>
    <w:rsid w:val="00796550"/>
    <w:rsid w:val="007A02C7"/>
    <w:rsid w:val="007A09FB"/>
    <w:rsid w:val="007A5A13"/>
    <w:rsid w:val="007B33B7"/>
    <w:rsid w:val="007B57CC"/>
    <w:rsid w:val="007C7CEB"/>
    <w:rsid w:val="007D02BA"/>
    <w:rsid w:val="007D2BEF"/>
    <w:rsid w:val="007D5F10"/>
    <w:rsid w:val="007D78A5"/>
    <w:rsid w:val="007E687D"/>
    <w:rsid w:val="007F12E1"/>
    <w:rsid w:val="007F192B"/>
    <w:rsid w:val="007F6668"/>
    <w:rsid w:val="00801066"/>
    <w:rsid w:val="0080131B"/>
    <w:rsid w:val="00801F21"/>
    <w:rsid w:val="0080386F"/>
    <w:rsid w:val="00804198"/>
    <w:rsid w:val="008047A7"/>
    <w:rsid w:val="00805352"/>
    <w:rsid w:val="008107B4"/>
    <w:rsid w:val="008133E8"/>
    <w:rsid w:val="00814006"/>
    <w:rsid w:val="008163F7"/>
    <w:rsid w:val="00817FF7"/>
    <w:rsid w:val="0082345C"/>
    <w:rsid w:val="00823EC4"/>
    <w:rsid w:val="0082605C"/>
    <w:rsid w:val="00833217"/>
    <w:rsid w:val="00836A47"/>
    <w:rsid w:val="0084125C"/>
    <w:rsid w:val="00841348"/>
    <w:rsid w:val="00845E14"/>
    <w:rsid w:val="00847231"/>
    <w:rsid w:val="0085098D"/>
    <w:rsid w:val="00850D99"/>
    <w:rsid w:val="00853D4A"/>
    <w:rsid w:val="00861951"/>
    <w:rsid w:val="00865C78"/>
    <w:rsid w:val="00866A06"/>
    <w:rsid w:val="00867CD7"/>
    <w:rsid w:val="00867FD0"/>
    <w:rsid w:val="00871AB4"/>
    <w:rsid w:val="00871E21"/>
    <w:rsid w:val="00872E78"/>
    <w:rsid w:val="00873B67"/>
    <w:rsid w:val="00877C80"/>
    <w:rsid w:val="00881C01"/>
    <w:rsid w:val="00883163"/>
    <w:rsid w:val="0088332C"/>
    <w:rsid w:val="008876F0"/>
    <w:rsid w:val="00896031"/>
    <w:rsid w:val="008966E3"/>
    <w:rsid w:val="00896EB1"/>
    <w:rsid w:val="008A06DA"/>
    <w:rsid w:val="008A0EE7"/>
    <w:rsid w:val="008A2FE0"/>
    <w:rsid w:val="008A3BB3"/>
    <w:rsid w:val="008A61D7"/>
    <w:rsid w:val="008A7A7A"/>
    <w:rsid w:val="008B01F1"/>
    <w:rsid w:val="008B0713"/>
    <w:rsid w:val="008B1A88"/>
    <w:rsid w:val="008B3C0B"/>
    <w:rsid w:val="008B5BC0"/>
    <w:rsid w:val="008C324D"/>
    <w:rsid w:val="008C4E0A"/>
    <w:rsid w:val="008D183D"/>
    <w:rsid w:val="008D18DF"/>
    <w:rsid w:val="008D4AEA"/>
    <w:rsid w:val="008D5D47"/>
    <w:rsid w:val="008D76DD"/>
    <w:rsid w:val="008D7E2E"/>
    <w:rsid w:val="008E2E42"/>
    <w:rsid w:val="008E4C8A"/>
    <w:rsid w:val="008E4D35"/>
    <w:rsid w:val="008E5B20"/>
    <w:rsid w:val="008E63C8"/>
    <w:rsid w:val="008E6A7F"/>
    <w:rsid w:val="008E6B99"/>
    <w:rsid w:val="008E7B6F"/>
    <w:rsid w:val="008F1860"/>
    <w:rsid w:val="008F5615"/>
    <w:rsid w:val="008F6F37"/>
    <w:rsid w:val="0090162B"/>
    <w:rsid w:val="00902B08"/>
    <w:rsid w:val="009120B7"/>
    <w:rsid w:val="009133FF"/>
    <w:rsid w:val="00915A16"/>
    <w:rsid w:val="00915BEF"/>
    <w:rsid w:val="00915D01"/>
    <w:rsid w:val="00916748"/>
    <w:rsid w:val="009175C0"/>
    <w:rsid w:val="0092249E"/>
    <w:rsid w:val="00922C8A"/>
    <w:rsid w:val="0092349F"/>
    <w:rsid w:val="00924BEE"/>
    <w:rsid w:val="0093006E"/>
    <w:rsid w:val="009308E2"/>
    <w:rsid w:val="0093265C"/>
    <w:rsid w:val="00932EC3"/>
    <w:rsid w:val="009436AF"/>
    <w:rsid w:val="00950E95"/>
    <w:rsid w:val="009516D9"/>
    <w:rsid w:val="009526E3"/>
    <w:rsid w:val="009530DE"/>
    <w:rsid w:val="00957CF0"/>
    <w:rsid w:val="00962B0A"/>
    <w:rsid w:val="00963138"/>
    <w:rsid w:val="00965D64"/>
    <w:rsid w:val="009669F1"/>
    <w:rsid w:val="00966BC6"/>
    <w:rsid w:val="0097141E"/>
    <w:rsid w:val="009744A8"/>
    <w:rsid w:val="009768CE"/>
    <w:rsid w:val="00983916"/>
    <w:rsid w:val="0098597C"/>
    <w:rsid w:val="00985FD5"/>
    <w:rsid w:val="00987ACE"/>
    <w:rsid w:val="00990237"/>
    <w:rsid w:val="00990CA8"/>
    <w:rsid w:val="00991CA5"/>
    <w:rsid w:val="009926DD"/>
    <w:rsid w:val="0099667C"/>
    <w:rsid w:val="00996FC0"/>
    <w:rsid w:val="009A5A10"/>
    <w:rsid w:val="009A5CB2"/>
    <w:rsid w:val="009B074C"/>
    <w:rsid w:val="009B159A"/>
    <w:rsid w:val="009B1637"/>
    <w:rsid w:val="009B20B7"/>
    <w:rsid w:val="009B45CB"/>
    <w:rsid w:val="009B6EAC"/>
    <w:rsid w:val="009B749B"/>
    <w:rsid w:val="009C0B8D"/>
    <w:rsid w:val="009C1D73"/>
    <w:rsid w:val="009C40D1"/>
    <w:rsid w:val="009D018E"/>
    <w:rsid w:val="009E1070"/>
    <w:rsid w:val="009E1878"/>
    <w:rsid w:val="009E2654"/>
    <w:rsid w:val="009E2D83"/>
    <w:rsid w:val="009E35A0"/>
    <w:rsid w:val="009E7F78"/>
    <w:rsid w:val="009F0AAE"/>
    <w:rsid w:val="009F164B"/>
    <w:rsid w:val="009F4C70"/>
    <w:rsid w:val="009F5D40"/>
    <w:rsid w:val="00A03D4D"/>
    <w:rsid w:val="00A0520D"/>
    <w:rsid w:val="00A13446"/>
    <w:rsid w:val="00A16EA1"/>
    <w:rsid w:val="00A17BFB"/>
    <w:rsid w:val="00A23BAF"/>
    <w:rsid w:val="00A24BCA"/>
    <w:rsid w:val="00A24E07"/>
    <w:rsid w:val="00A311DA"/>
    <w:rsid w:val="00A32471"/>
    <w:rsid w:val="00A33316"/>
    <w:rsid w:val="00A33C7E"/>
    <w:rsid w:val="00A40266"/>
    <w:rsid w:val="00A411A4"/>
    <w:rsid w:val="00A41E77"/>
    <w:rsid w:val="00A42410"/>
    <w:rsid w:val="00A44004"/>
    <w:rsid w:val="00A4452A"/>
    <w:rsid w:val="00A445DF"/>
    <w:rsid w:val="00A47ECE"/>
    <w:rsid w:val="00A50781"/>
    <w:rsid w:val="00A52E3C"/>
    <w:rsid w:val="00A552CB"/>
    <w:rsid w:val="00A56025"/>
    <w:rsid w:val="00A57300"/>
    <w:rsid w:val="00A61229"/>
    <w:rsid w:val="00A6215C"/>
    <w:rsid w:val="00A648F3"/>
    <w:rsid w:val="00A66C79"/>
    <w:rsid w:val="00A66CEB"/>
    <w:rsid w:val="00A70051"/>
    <w:rsid w:val="00A752B9"/>
    <w:rsid w:val="00A80D5F"/>
    <w:rsid w:val="00A81372"/>
    <w:rsid w:val="00A871D6"/>
    <w:rsid w:val="00A91274"/>
    <w:rsid w:val="00AA357E"/>
    <w:rsid w:val="00AB2E6C"/>
    <w:rsid w:val="00AB3A58"/>
    <w:rsid w:val="00AB3CDE"/>
    <w:rsid w:val="00AB763C"/>
    <w:rsid w:val="00AB7A90"/>
    <w:rsid w:val="00AC0B05"/>
    <w:rsid w:val="00AC4B91"/>
    <w:rsid w:val="00AD278E"/>
    <w:rsid w:val="00AD3286"/>
    <w:rsid w:val="00AD4A81"/>
    <w:rsid w:val="00AD4DC3"/>
    <w:rsid w:val="00AD6BC4"/>
    <w:rsid w:val="00AD76D4"/>
    <w:rsid w:val="00AE107F"/>
    <w:rsid w:val="00AE12DE"/>
    <w:rsid w:val="00AE1565"/>
    <w:rsid w:val="00AE3F76"/>
    <w:rsid w:val="00AF05A5"/>
    <w:rsid w:val="00AF06F1"/>
    <w:rsid w:val="00AF62CF"/>
    <w:rsid w:val="00B0238E"/>
    <w:rsid w:val="00B03BBA"/>
    <w:rsid w:val="00B047FC"/>
    <w:rsid w:val="00B07776"/>
    <w:rsid w:val="00B101ED"/>
    <w:rsid w:val="00B12B50"/>
    <w:rsid w:val="00B15E7A"/>
    <w:rsid w:val="00B16C00"/>
    <w:rsid w:val="00B178EE"/>
    <w:rsid w:val="00B17CF8"/>
    <w:rsid w:val="00B202CE"/>
    <w:rsid w:val="00B20813"/>
    <w:rsid w:val="00B25A8A"/>
    <w:rsid w:val="00B27966"/>
    <w:rsid w:val="00B30C15"/>
    <w:rsid w:val="00B322A2"/>
    <w:rsid w:val="00B36AC4"/>
    <w:rsid w:val="00B4038E"/>
    <w:rsid w:val="00B41A94"/>
    <w:rsid w:val="00B52692"/>
    <w:rsid w:val="00B52A56"/>
    <w:rsid w:val="00B57E62"/>
    <w:rsid w:val="00B6451F"/>
    <w:rsid w:val="00B64D1D"/>
    <w:rsid w:val="00B65558"/>
    <w:rsid w:val="00B676D7"/>
    <w:rsid w:val="00B762C2"/>
    <w:rsid w:val="00B76F8B"/>
    <w:rsid w:val="00B77C33"/>
    <w:rsid w:val="00B8084B"/>
    <w:rsid w:val="00B8238E"/>
    <w:rsid w:val="00B83587"/>
    <w:rsid w:val="00B86E2E"/>
    <w:rsid w:val="00B90A9F"/>
    <w:rsid w:val="00B92D84"/>
    <w:rsid w:val="00B96B4B"/>
    <w:rsid w:val="00BA081F"/>
    <w:rsid w:val="00BA1BF2"/>
    <w:rsid w:val="00BA1CE5"/>
    <w:rsid w:val="00BA2F4F"/>
    <w:rsid w:val="00BA3568"/>
    <w:rsid w:val="00BA3B88"/>
    <w:rsid w:val="00BA683A"/>
    <w:rsid w:val="00BB4228"/>
    <w:rsid w:val="00BB4316"/>
    <w:rsid w:val="00BB4FB4"/>
    <w:rsid w:val="00BC04F4"/>
    <w:rsid w:val="00BC614A"/>
    <w:rsid w:val="00BD1B25"/>
    <w:rsid w:val="00BD328F"/>
    <w:rsid w:val="00BD4212"/>
    <w:rsid w:val="00BD571A"/>
    <w:rsid w:val="00BD6803"/>
    <w:rsid w:val="00BE0627"/>
    <w:rsid w:val="00BE0D37"/>
    <w:rsid w:val="00BF1262"/>
    <w:rsid w:val="00BF7E4B"/>
    <w:rsid w:val="00C03D9A"/>
    <w:rsid w:val="00C0675B"/>
    <w:rsid w:val="00C11289"/>
    <w:rsid w:val="00C11611"/>
    <w:rsid w:val="00C122C4"/>
    <w:rsid w:val="00C128AE"/>
    <w:rsid w:val="00C13033"/>
    <w:rsid w:val="00C1488C"/>
    <w:rsid w:val="00C17DBD"/>
    <w:rsid w:val="00C22384"/>
    <w:rsid w:val="00C22386"/>
    <w:rsid w:val="00C23946"/>
    <w:rsid w:val="00C24BBE"/>
    <w:rsid w:val="00C300DA"/>
    <w:rsid w:val="00C31AD0"/>
    <w:rsid w:val="00C35200"/>
    <w:rsid w:val="00C36039"/>
    <w:rsid w:val="00C37137"/>
    <w:rsid w:val="00C37CE7"/>
    <w:rsid w:val="00C42083"/>
    <w:rsid w:val="00C435B1"/>
    <w:rsid w:val="00C44934"/>
    <w:rsid w:val="00C46A89"/>
    <w:rsid w:val="00C47963"/>
    <w:rsid w:val="00C60413"/>
    <w:rsid w:val="00C6352A"/>
    <w:rsid w:val="00C667A7"/>
    <w:rsid w:val="00C72D2C"/>
    <w:rsid w:val="00C75670"/>
    <w:rsid w:val="00C7683B"/>
    <w:rsid w:val="00C80580"/>
    <w:rsid w:val="00C8350A"/>
    <w:rsid w:val="00C90E55"/>
    <w:rsid w:val="00C918D3"/>
    <w:rsid w:val="00C924B0"/>
    <w:rsid w:val="00C95D93"/>
    <w:rsid w:val="00CA2F18"/>
    <w:rsid w:val="00CA3A7A"/>
    <w:rsid w:val="00CA3B83"/>
    <w:rsid w:val="00CA487A"/>
    <w:rsid w:val="00CA4E5C"/>
    <w:rsid w:val="00CA5388"/>
    <w:rsid w:val="00CA7F17"/>
    <w:rsid w:val="00CB1B74"/>
    <w:rsid w:val="00CB1FD5"/>
    <w:rsid w:val="00CB3D27"/>
    <w:rsid w:val="00CB3D92"/>
    <w:rsid w:val="00CB4977"/>
    <w:rsid w:val="00CB7338"/>
    <w:rsid w:val="00CC1351"/>
    <w:rsid w:val="00CC337C"/>
    <w:rsid w:val="00CC39B4"/>
    <w:rsid w:val="00CC3E74"/>
    <w:rsid w:val="00CC5BAC"/>
    <w:rsid w:val="00CD14A5"/>
    <w:rsid w:val="00CD22B9"/>
    <w:rsid w:val="00CD2AFB"/>
    <w:rsid w:val="00CD44B9"/>
    <w:rsid w:val="00CE0602"/>
    <w:rsid w:val="00CE19D9"/>
    <w:rsid w:val="00CE29A4"/>
    <w:rsid w:val="00CE74AF"/>
    <w:rsid w:val="00CF0223"/>
    <w:rsid w:val="00CF543C"/>
    <w:rsid w:val="00D03285"/>
    <w:rsid w:val="00D0675A"/>
    <w:rsid w:val="00D07382"/>
    <w:rsid w:val="00D11C19"/>
    <w:rsid w:val="00D13856"/>
    <w:rsid w:val="00D16544"/>
    <w:rsid w:val="00D23E50"/>
    <w:rsid w:val="00D24920"/>
    <w:rsid w:val="00D24A45"/>
    <w:rsid w:val="00D25B7D"/>
    <w:rsid w:val="00D25C9C"/>
    <w:rsid w:val="00D267DF"/>
    <w:rsid w:val="00D27128"/>
    <w:rsid w:val="00D27A0C"/>
    <w:rsid w:val="00D3008D"/>
    <w:rsid w:val="00D30B01"/>
    <w:rsid w:val="00D31F6D"/>
    <w:rsid w:val="00D32639"/>
    <w:rsid w:val="00D32F8F"/>
    <w:rsid w:val="00D3433B"/>
    <w:rsid w:val="00D34C87"/>
    <w:rsid w:val="00D35570"/>
    <w:rsid w:val="00D36513"/>
    <w:rsid w:val="00D41E48"/>
    <w:rsid w:val="00D42D52"/>
    <w:rsid w:val="00D43166"/>
    <w:rsid w:val="00D43A04"/>
    <w:rsid w:val="00D45082"/>
    <w:rsid w:val="00D45216"/>
    <w:rsid w:val="00D460D0"/>
    <w:rsid w:val="00D47081"/>
    <w:rsid w:val="00D5072F"/>
    <w:rsid w:val="00D54C62"/>
    <w:rsid w:val="00D55465"/>
    <w:rsid w:val="00D577ED"/>
    <w:rsid w:val="00D57FB9"/>
    <w:rsid w:val="00D62860"/>
    <w:rsid w:val="00D6298A"/>
    <w:rsid w:val="00D63895"/>
    <w:rsid w:val="00D63BF4"/>
    <w:rsid w:val="00D65CEA"/>
    <w:rsid w:val="00D70F8C"/>
    <w:rsid w:val="00D729A8"/>
    <w:rsid w:val="00D72E2E"/>
    <w:rsid w:val="00D735B0"/>
    <w:rsid w:val="00D74707"/>
    <w:rsid w:val="00D76DF6"/>
    <w:rsid w:val="00D8091A"/>
    <w:rsid w:val="00D80ACE"/>
    <w:rsid w:val="00D8218F"/>
    <w:rsid w:val="00D831AF"/>
    <w:rsid w:val="00D833D5"/>
    <w:rsid w:val="00D83701"/>
    <w:rsid w:val="00D85A18"/>
    <w:rsid w:val="00D87626"/>
    <w:rsid w:val="00D901A2"/>
    <w:rsid w:val="00D944AC"/>
    <w:rsid w:val="00D96C18"/>
    <w:rsid w:val="00DA526E"/>
    <w:rsid w:val="00DA63A4"/>
    <w:rsid w:val="00DA7267"/>
    <w:rsid w:val="00DB1824"/>
    <w:rsid w:val="00DB2A23"/>
    <w:rsid w:val="00DB2FD4"/>
    <w:rsid w:val="00DC1B2C"/>
    <w:rsid w:val="00DC7672"/>
    <w:rsid w:val="00DD083B"/>
    <w:rsid w:val="00DD171B"/>
    <w:rsid w:val="00DD4590"/>
    <w:rsid w:val="00DD4E27"/>
    <w:rsid w:val="00DD51A8"/>
    <w:rsid w:val="00DD5300"/>
    <w:rsid w:val="00DE2E75"/>
    <w:rsid w:val="00DF311C"/>
    <w:rsid w:val="00DF3D96"/>
    <w:rsid w:val="00DF47F6"/>
    <w:rsid w:val="00DF7AB8"/>
    <w:rsid w:val="00DF7CA8"/>
    <w:rsid w:val="00E01A9A"/>
    <w:rsid w:val="00E02E22"/>
    <w:rsid w:val="00E02FE0"/>
    <w:rsid w:val="00E0469C"/>
    <w:rsid w:val="00E04BA7"/>
    <w:rsid w:val="00E075BB"/>
    <w:rsid w:val="00E11D3F"/>
    <w:rsid w:val="00E11F9D"/>
    <w:rsid w:val="00E14BCF"/>
    <w:rsid w:val="00E167ED"/>
    <w:rsid w:val="00E17FD4"/>
    <w:rsid w:val="00E2104F"/>
    <w:rsid w:val="00E216D0"/>
    <w:rsid w:val="00E22C82"/>
    <w:rsid w:val="00E25BD3"/>
    <w:rsid w:val="00E26E24"/>
    <w:rsid w:val="00E307C8"/>
    <w:rsid w:val="00E3189C"/>
    <w:rsid w:val="00E33F48"/>
    <w:rsid w:val="00E35CE5"/>
    <w:rsid w:val="00E41B66"/>
    <w:rsid w:val="00E41C7C"/>
    <w:rsid w:val="00E42B74"/>
    <w:rsid w:val="00E4480A"/>
    <w:rsid w:val="00E51011"/>
    <w:rsid w:val="00E51508"/>
    <w:rsid w:val="00E51D01"/>
    <w:rsid w:val="00E537B3"/>
    <w:rsid w:val="00E54EF7"/>
    <w:rsid w:val="00E561EF"/>
    <w:rsid w:val="00E60DA3"/>
    <w:rsid w:val="00E626D1"/>
    <w:rsid w:val="00E643B0"/>
    <w:rsid w:val="00E67219"/>
    <w:rsid w:val="00E672A2"/>
    <w:rsid w:val="00E702A9"/>
    <w:rsid w:val="00E71C5F"/>
    <w:rsid w:val="00E71D12"/>
    <w:rsid w:val="00E72597"/>
    <w:rsid w:val="00E73A6A"/>
    <w:rsid w:val="00E762B9"/>
    <w:rsid w:val="00E81C36"/>
    <w:rsid w:val="00E82392"/>
    <w:rsid w:val="00E86001"/>
    <w:rsid w:val="00E90406"/>
    <w:rsid w:val="00E90B36"/>
    <w:rsid w:val="00E956C9"/>
    <w:rsid w:val="00E96630"/>
    <w:rsid w:val="00E96BE3"/>
    <w:rsid w:val="00EA021F"/>
    <w:rsid w:val="00EA0721"/>
    <w:rsid w:val="00EA0E05"/>
    <w:rsid w:val="00EA76F2"/>
    <w:rsid w:val="00EB0228"/>
    <w:rsid w:val="00EB0787"/>
    <w:rsid w:val="00EB3161"/>
    <w:rsid w:val="00EB3693"/>
    <w:rsid w:val="00EB3CE4"/>
    <w:rsid w:val="00EB6FBD"/>
    <w:rsid w:val="00EC1A6A"/>
    <w:rsid w:val="00EC30AA"/>
    <w:rsid w:val="00EC66F5"/>
    <w:rsid w:val="00ED407C"/>
    <w:rsid w:val="00ED5DA2"/>
    <w:rsid w:val="00EE4331"/>
    <w:rsid w:val="00EE47FB"/>
    <w:rsid w:val="00EE78CA"/>
    <w:rsid w:val="00EF1532"/>
    <w:rsid w:val="00EF47FD"/>
    <w:rsid w:val="00EF4BAE"/>
    <w:rsid w:val="00F0265C"/>
    <w:rsid w:val="00F02AA5"/>
    <w:rsid w:val="00F031A7"/>
    <w:rsid w:val="00F03C12"/>
    <w:rsid w:val="00F0670D"/>
    <w:rsid w:val="00F1538D"/>
    <w:rsid w:val="00F15C84"/>
    <w:rsid w:val="00F17520"/>
    <w:rsid w:val="00F17883"/>
    <w:rsid w:val="00F17FC1"/>
    <w:rsid w:val="00F210C4"/>
    <w:rsid w:val="00F23B3B"/>
    <w:rsid w:val="00F30D91"/>
    <w:rsid w:val="00F33BE0"/>
    <w:rsid w:val="00F3413C"/>
    <w:rsid w:val="00F35020"/>
    <w:rsid w:val="00F3560D"/>
    <w:rsid w:val="00F358F6"/>
    <w:rsid w:val="00F3603D"/>
    <w:rsid w:val="00F37842"/>
    <w:rsid w:val="00F40E61"/>
    <w:rsid w:val="00F41AB6"/>
    <w:rsid w:val="00F4376F"/>
    <w:rsid w:val="00F468A7"/>
    <w:rsid w:val="00F4705C"/>
    <w:rsid w:val="00F5190D"/>
    <w:rsid w:val="00F51C15"/>
    <w:rsid w:val="00F5272E"/>
    <w:rsid w:val="00F57E19"/>
    <w:rsid w:val="00F61131"/>
    <w:rsid w:val="00F6427E"/>
    <w:rsid w:val="00F645CB"/>
    <w:rsid w:val="00F6497B"/>
    <w:rsid w:val="00F65831"/>
    <w:rsid w:val="00F65BF3"/>
    <w:rsid w:val="00F70ECA"/>
    <w:rsid w:val="00F71422"/>
    <w:rsid w:val="00F72296"/>
    <w:rsid w:val="00F724D8"/>
    <w:rsid w:val="00F816E5"/>
    <w:rsid w:val="00F81F74"/>
    <w:rsid w:val="00F83FAA"/>
    <w:rsid w:val="00F8403E"/>
    <w:rsid w:val="00F92E06"/>
    <w:rsid w:val="00F92F0B"/>
    <w:rsid w:val="00F935FC"/>
    <w:rsid w:val="00FA0D70"/>
    <w:rsid w:val="00FA4E7A"/>
    <w:rsid w:val="00FB29B5"/>
    <w:rsid w:val="00FB3C47"/>
    <w:rsid w:val="00FB72C9"/>
    <w:rsid w:val="00FC31BC"/>
    <w:rsid w:val="00FC43B4"/>
    <w:rsid w:val="00FC4669"/>
    <w:rsid w:val="00FC63C8"/>
    <w:rsid w:val="00FC7B05"/>
    <w:rsid w:val="00FD3D6E"/>
    <w:rsid w:val="00FD51C6"/>
    <w:rsid w:val="00FD590E"/>
    <w:rsid w:val="00FD60FC"/>
    <w:rsid w:val="00FE31B6"/>
    <w:rsid w:val="00FE5C28"/>
    <w:rsid w:val="00FF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8AB25C"/>
  <w15:chartTrackingRefBased/>
  <w15:docId w15:val="{45F9E3EB-EC13-46C5-AA44-51630D0B1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pPr>
      <w:jc w:val="both"/>
    </w:pPr>
    <w:rPr>
      <w:rFonts w:ascii="Tahoma" w:hAnsi="Tahoma"/>
      <w:kern w:val="20"/>
      <w:lang w:eastAsia="en-US"/>
    </w:rPr>
  </w:style>
  <w:style w:type="paragraph" w:styleId="Titolo1">
    <w:name w:val="heading 1"/>
    <w:basedOn w:val="Normale"/>
    <w:next w:val="Corpodeltesto"/>
    <w:qFormat/>
    <w:pPr>
      <w:keepNext/>
      <w:keepLines/>
      <w:spacing w:before="480" w:after="360"/>
      <w:ind w:left="425" w:hanging="425"/>
      <w:outlineLvl w:val="0"/>
    </w:pPr>
    <w:rPr>
      <w:b/>
      <w:sz w:val="28"/>
    </w:rPr>
  </w:style>
  <w:style w:type="paragraph" w:styleId="Titolo2">
    <w:name w:val="heading 2"/>
    <w:basedOn w:val="Normale"/>
    <w:next w:val="Corpodeltesto"/>
    <w:link w:val="Titolo2Carattere"/>
    <w:qFormat/>
    <w:pPr>
      <w:keepNext/>
      <w:keepLines/>
      <w:pageBreakBefore/>
      <w:spacing w:after="120"/>
      <w:outlineLvl w:val="1"/>
    </w:pPr>
    <w:rPr>
      <w:b/>
      <w:sz w:val="22"/>
    </w:rPr>
  </w:style>
  <w:style w:type="paragraph" w:styleId="Titolo3">
    <w:name w:val="heading 3"/>
    <w:basedOn w:val="Normale"/>
    <w:next w:val="Corpodeltesto"/>
    <w:qFormat/>
    <w:pPr>
      <w:keepNext/>
      <w:keepLines/>
      <w:spacing w:before="120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962B0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rsid w:val="00833217"/>
    <w:pPr>
      <w:numPr>
        <w:numId w:val="4"/>
      </w:numPr>
      <w:spacing w:after="60"/>
    </w:pPr>
    <w:rPr>
      <w:sz w:val="21"/>
      <w:szCs w:val="21"/>
    </w:rPr>
  </w:style>
  <w:style w:type="paragraph" w:customStyle="1" w:styleId="Corpodeltesto">
    <w:name w:val="Corpo del testo"/>
    <w:basedOn w:val="Normale"/>
    <w:link w:val="CorpodeltestoCarattere"/>
    <w:pPr>
      <w:spacing w:before="120"/>
    </w:pPr>
  </w:style>
  <w:style w:type="paragraph" w:styleId="Numeroelenco">
    <w:name w:val="List Number"/>
    <w:basedOn w:val="Normale"/>
    <w:pPr>
      <w:numPr>
        <w:numId w:val="2"/>
      </w:numPr>
      <w:tabs>
        <w:tab w:val="clear" w:pos="720"/>
      </w:tabs>
      <w:spacing w:before="120"/>
    </w:pPr>
  </w:style>
  <w:style w:type="paragraph" w:styleId="Testonormale">
    <w:name w:val="Plain Text"/>
    <w:basedOn w:val="Normale"/>
    <w:pPr>
      <w:spacing w:before="120"/>
      <w:jc w:val="left"/>
    </w:pPr>
    <w:rPr>
      <w:rFonts w:ascii="Letter Gothic" w:hAnsi="Letter Gothic" w:cs="Garamond"/>
      <w:lang w:val="en-US"/>
    </w:rPr>
  </w:style>
  <w:style w:type="paragraph" w:styleId="Puntoelenco2">
    <w:name w:val="List Bullet 2"/>
    <w:basedOn w:val="Normale"/>
    <w:autoRedefine/>
    <w:pPr>
      <w:numPr>
        <w:numId w:val="1"/>
      </w:numPr>
      <w:tabs>
        <w:tab w:val="clear" w:pos="643"/>
      </w:tabs>
      <w:ind w:left="565" w:hanging="226"/>
    </w:pPr>
  </w:style>
  <w:style w:type="paragraph" w:customStyle="1" w:styleId="titolotab1">
    <w:name w:val="titolo tab1"/>
    <w:basedOn w:val="Corpodeltesto"/>
    <w:pPr>
      <w:keepNext/>
      <w:widowControl w:val="0"/>
      <w:jc w:val="center"/>
    </w:pPr>
    <w:rPr>
      <w:rFonts w:ascii="Garamond" w:hAnsi="Garamond"/>
      <w:b/>
    </w:rPr>
  </w:style>
  <w:style w:type="paragraph" w:customStyle="1" w:styleId="contenutocentratotab1">
    <w:name w:val="contenuto centrato tab1"/>
    <w:basedOn w:val="Normale"/>
    <w:pPr>
      <w:keepNext/>
      <w:widowControl w:val="0"/>
      <w:spacing w:before="120"/>
      <w:jc w:val="center"/>
    </w:pPr>
    <w:rPr>
      <w:rFonts w:ascii="Garamond" w:hAnsi="Garamond"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20"/>
        <w:tab w:val="right" w:pos="9639"/>
      </w:tabs>
    </w:pPr>
    <w:rPr>
      <w:sz w:val="16"/>
      <w:lang w:val="x-none"/>
    </w:rPr>
  </w:style>
  <w:style w:type="paragraph" w:customStyle="1" w:styleId="CI-Dipart">
    <w:name w:val="CI - Dipart"/>
    <w:pPr>
      <w:spacing w:after="120"/>
    </w:pPr>
    <w:rPr>
      <w:rFonts w:ascii="Tahoma" w:hAnsi="Tahoma" w:cs="Tahoma"/>
      <w:sz w:val="40"/>
      <w:lang w:eastAsia="en-US"/>
    </w:rPr>
  </w:style>
  <w:style w:type="paragraph" w:customStyle="1" w:styleId="CI-Poli">
    <w:name w:val="CI - Poli"/>
    <w:pPr>
      <w:tabs>
        <w:tab w:val="left" w:pos="1108"/>
      </w:tabs>
    </w:pPr>
    <w:rPr>
      <w:rFonts w:ascii="Tahoma" w:hAnsi="Tahoma" w:cs="Tahoma"/>
      <w:b/>
      <w:sz w:val="28"/>
      <w:lang w:eastAsia="en-US"/>
    </w:rPr>
  </w:style>
  <w:style w:type="paragraph" w:customStyle="1" w:styleId="CI-indirizzo">
    <w:name w:val="CI - indirizzo"/>
    <w:rPr>
      <w:rFonts w:ascii="Tahoma" w:hAnsi="Tahoma" w:cs="Tahoma"/>
      <w:sz w:val="16"/>
      <w:lang w:eastAsia="en-US"/>
    </w:rPr>
  </w:style>
  <w:style w:type="character" w:styleId="Numeropagina">
    <w:name w:val="page number"/>
    <w:basedOn w:val="Carpredefinitoparagrafo"/>
  </w:style>
  <w:style w:type="table" w:styleId="Grigliatabella">
    <w:name w:val="Table Grid"/>
    <w:basedOn w:val="Tabellanormale"/>
    <w:rsid w:val="00BA3B8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link w:val="Titolo2"/>
    <w:rsid w:val="002A1B1F"/>
    <w:rPr>
      <w:rFonts w:ascii="Tahoma" w:eastAsia="Batang" w:hAnsi="Tahoma"/>
      <w:b/>
      <w:kern w:val="20"/>
      <w:sz w:val="22"/>
      <w:lang w:val="it-IT" w:eastAsia="en-US" w:bidi="ar-SA"/>
    </w:rPr>
  </w:style>
  <w:style w:type="paragraph" w:styleId="Testofumetto">
    <w:name w:val="Balloon Text"/>
    <w:basedOn w:val="Normale"/>
    <w:semiHidden/>
    <w:rsid w:val="00525B76"/>
    <w:rPr>
      <w:rFonts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F714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/>
      <w:kern w:val="0"/>
      <w:lang w:val="x-none" w:eastAsia="x-none"/>
    </w:rPr>
  </w:style>
  <w:style w:type="character" w:customStyle="1" w:styleId="PreformattatoHTMLCarattere">
    <w:name w:val="Preformattato HTML Carattere"/>
    <w:link w:val="PreformattatoHTML"/>
    <w:uiPriority w:val="99"/>
    <w:rsid w:val="00F71422"/>
    <w:rPr>
      <w:rFonts w:ascii="Courier New" w:eastAsia="Times New Roman" w:hAnsi="Courier New" w:cs="Courier New"/>
    </w:rPr>
  </w:style>
  <w:style w:type="paragraph" w:styleId="NormaleWeb">
    <w:name w:val="Normal (Web)"/>
    <w:basedOn w:val="Normale"/>
    <w:uiPriority w:val="99"/>
    <w:unhideWhenUsed/>
    <w:rsid w:val="00F71422"/>
    <w:pPr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eastAsia="it-IT"/>
    </w:rPr>
  </w:style>
  <w:style w:type="paragraph" w:customStyle="1" w:styleId="Body">
    <w:name w:val="Body"/>
    <w:rsid w:val="00A871D6"/>
    <w:rPr>
      <w:rFonts w:ascii="Helvetica" w:eastAsia="ヒラギノ角ゴ Pro W3" w:hAnsi="Helvetica"/>
      <w:color w:val="000000"/>
      <w:sz w:val="24"/>
      <w:lang w:val="en-US"/>
    </w:rPr>
  </w:style>
  <w:style w:type="character" w:customStyle="1" w:styleId="PidipaginaCarattere">
    <w:name w:val="Piè di pagina Carattere"/>
    <w:link w:val="Pidipagina"/>
    <w:uiPriority w:val="99"/>
    <w:rsid w:val="00C37137"/>
    <w:rPr>
      <w:rFonts w:ascii="Tahoma" w:hAnsi="Tahoma"/>
      <w:kern w:val="20"/>
      <w:sz w:val="16"/>
      <w:lang w:eastAsia="en-US"/>
    </w:rPr>
  </w:style>
  <w:style w:type="paragraph" w:styleId="Paragrafoelenco">
    <w:name w:val="List Paragraph"/>
    <w:basedOn w:val="Normale"/>
    <w:uiPriority w:val="34"/>
    <w:qFormat/>
    <w:rsid w:val="00A13446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kern w:val="0"/>
      <w:sz w:val="22"/>
      <w:szCs w:val="22"/>
      <w:lang w:eastAsia="it-IT"/>
    </w:rPr>
  </w:style>
  <w:style w:type="paragraph" w:customStyle="1" w:styleId="Corpotesto1">
    <w:name w:val="Corpo testo1"/>
    <w:rsid w:val="007078DB"/>
    <w:pPr>
      <w:spacing w:before="120"/>
      <w:jc w:val="both"/>
    </w:pPr>
    <w:rPr>
      <w:rFonts w:ascii="Tahoma" w:eastAsia="ヒラギノ角ゴ Pro W3" w:hAnsi="Tahoma"/>
      <w:color w:val="000000"/>
      <w:kern w:val="20"/>
    </w:rPr>
  </w:style>
  <w:style w:type="character" w:customStyle="1" w:styleId="CorpodeltestoCarattere">
    <w:name w:val="Corpo del testo Carattere"/>
    <w:link w:val="Corpodeltesto"/>
    <w:rsid w:val="00B07776"/>
    <w:rPr>
      <w:rFonts w:ascii="Tahoma" w:hAnsi="Tahoma"/>
      <w:kern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3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176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41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08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448</Words>
  <Characters>2555</Characters>
  <Application>Microsoft Office Word</Application>
  <DocSecurity>0</DocSecurity>
  <Lines>21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INFORMATICA 1</vt:lpstr>
      <vt:lpstr>INFORMATICA 1</vt:lpstr>
    </vt:vector>
  </TitlesOfParts>
  <Company>Politecnico di Milano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INFORMATICA 1</dc:title>
  <dc:subject/>
  <dc:creator>Daniele Braga</dc:creator>
  <cp:keywords/>
  <cp:lastModifiedBy>Alessandro Campi</cp:lastModifiedBy>
  <cp:revision>14</cp:revision>
  <cp:lastPrinted>2017-02-28T17:26:00Z</cp:lastPrinted>
  <dcterms:created xsi:type="dcterms:W3CDTF">2017-02-26T13:31:00Z</dcterms:created>
  <dcterms:modified xsi:type="dcterms:W3CDTF">2021-07-13T14:23:00Z</dcterms:modified>
</cp:coreProperties>
</file>